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2E8243A3" w:rsidR="00846CB8" w:rsidRPr="00846CB8" w:rsidRDefault="008D2533" w:rsidP="00B45208">
      <w:pPr>
        <w:pStyle w:val="Nagwek2"/>
      </w:pPr>
      <w:r w:rsidRPr="00846CB8">
        <w:t xml:space="preserve">Załącznik nr </w:t>
      </w:r>
      <w:r w:rsidR="00DF57D9">
        <w:t>5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4FFA4191" w14:textId="6C3BFA64" w:rsidR="000D25FA" w:rsidRDefault="000D25FA" w:rsidP="00615B3E">
      <w:pPr>
        <w:spacing w:after="0"/>
        <w:jc w:val="both"/>
        <w:rPr>
          <w:rFonts w:cs="Arial"/>
          <w:sz w:val="24"/>
          <w:szCs w:val="24"/>
        </w:rPr>
      </w:pPr>
    </w:p>
    <w:sectPr w:rsidR="000D25FA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6B9AE" w14:textId="77777777" w:rsidR="004B250C" w:rsidRDefault="004B250C" w:rsidP="00CB0A32">
      <w:pPr>
        <w:spacing w:after="0" w:line="240" w:lineRule="auto"/>
      </w:pPr>
      <w:r>
        <w:separator/>
      </w:r>
    </w:p>
  </w:endnote>
  <w:endnote w:type="continuationSeparator" w:id="0">
    <w:p w14:paraId="1FD81D40" w14:textId="77777777" w:rsidR="004B250C" w:rsidRDefault="004B250C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DFF37" w14:textId="77777777" w:rsidR="004B250C" w:rsidRDefault="004B250C" w:rsidP="00CB0A32">
      <w:pPr>
        <w:spacing w:after="0" w:line="240" w:lineRule="auto"/>
      </w:pPr>
      <w:r>
        <w:separator/>
      </w:r>
    </w:p>
  </w:footnote>
  <w:footnote w:type="continuationSeparator" w:id="0">
    <w:p w14:paraId="46E5A007" w14:textId="77777777" w:rsidR="004B250C" w:rsidRDefault="004B250C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B250C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37395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94473"/>
    <w:rsid w:val="00DF57D9"/>
    <w:rsid w:val="00E113CC"/>
    <w:rsid w:val="00E20E16"/>
    <w:rsid w:val="00E507DD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3</cp:revision>
  <cp:lastPrinted>2023-02-23T11:05:00Z</cp:lastPrinted>
  <dcterms:created xsi:type="dcterms:W3CDTF">2023-06-29T12:46:00Z</dcterms:created>
  <dcterms:modified xsi:type="dcterms:W3CDTF">2024-04-02T11:33:00Z</dcterms:modified>
</cp:coreProperties>
</file>