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864A916" w14:textId="597A9AFD" w:rsidR="00696CF0" w:rsidRDefault="00D209F8" w:rsidP="00A27957">
      <w:pPr>
        <w:pStyle w:val="Tekstpodstawowy"/>
        <w:jc w:val="left"/>
        <w:rPr>
          <w:rFonts w:ascii="Calibri" w:hAnsi="Calibri" w:cs="Calibri"/>
          <w:sz w:val="22"/>
          <w:szCs w:val="22"/>
        </w:rPr>
      </w:pPr>
      <w:r w:rsidRPr="00D209F8">
        <w:rPr>
          <w:rFonts w:ascii="Calibri" w:eastAsia="Calibri" w:hAnsi="Calibri"/>
          <w:noProof/>
          <w:sz w:val="22"/>
          <w:szCs w:val="22"/>
          <w:lang w:eastAsia="en-US"/>
        </w:rPr>
        <w:drawing>
          <wp:inline distT="0" distB="0" distL="0" distR="0" wp14:anchorId="4F98D1D9" wp14:editId="34B747ED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FF9B2E" w14:textId="72E1B834" w:rsidR="00CF1666" w:rsidRPr="001C6749" w:rsidRDefault="00070B0E" w:rsidP="00931CEF">
      <w:pPr>
        <w:pStyle w:val="Tekstpodstawowy"/>
        <w:spacing w:before="240" w:after="240" w:line="276" w:lineRule="auto"/>
        <w:jc w:val="left"/>
        <w:rPr>
          <w:rFonts w:ascii="Arial" w:hAnsi="Arial" w:cs="Arial"/>
        </w:rPr>
      </w:pPr>
      <w:r w:rsidRPr="001C6749">
        <w:rPr>
          <w:rFonts w:ascii="Arial" w:hAnsi="Arial" w:cs="Arial"/>
        </w:rPr>
        <w:t xml:space="preserve">Załącznik nr </w:t>
      </w:r>
      <w:r w:rsidR="00B80ACC" w:rsidRPr="001C6749">
        <w:rPr>
          <w:rFonts w:ascii="Arial" w:hAnsi="Arial" w:cs="Arial"/>
        </w:rPr>
        <w:t xml:space="preserve">2: </w:t>
      </w:r>
      <w:r w:rsidR="009F22D5" w:rsidRPr="001C6749">
        <w:rPr>
          <w:rFonts w:ascii="Arial" w:hAnsi="Arial" w:cs="Arial"/>
        </w:rPr>
        <w:t>Taryfikator korekt kosztów pośrednich za naruszenia postanowień umowy w zakresie zarządzania projektem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395"/>
        <w:gridCol w:w="4380"/>
      </w:tblGrid>
      <w:tr w:rsidR="00F17E73" w:rsidRPr="001C6749" w14:paraId="3F685DAA" w14:textId="77777777" w:rsidTr="00B91FE8">
        <w:trPr>
          <w:trHeight w:val="1258"/>
        </w:trPr>
        <w:tc>
          <w:tcPr>
            <w:tcW w:w="576" w:type="dxa"/>
            <w:shd w:val="clear" w:color="auto" w:fill="auto"/>
          </w:tcPr>
          <w:p w14:paraId="45073962" w14:textId="77777777" w:rsidR="00F17E73" w:rsidRPr="001C6749" w:rsidRDefault="00F17E73" w:rsidP="00C456DF">
            <w:pPr>
              <w:suppressAutoHyphens w:val="0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4395" w:type="dxa"/>
            <w:shd w:val="clear" w:color="auto" w:fill="auto"/>
          </w:tcPr>
          <w:p w14:paraId="413145EF" w14:textId="5C73FFE1" w:rsidR="00F17E73" w:rsidRPr="001C6749" w:rsidRDefault="00F17E73" w:rsidP="0058010F">
            <w:pPr>
              <w:suppressAutoHyphens w:val="0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b/>
                <w:sz w:val="24"/>
                <w:szCs w:val="24"/>
                <w:lang w:eastAsia="en-US"/>
              </w:rPr>
              <w:t xml:space="preserve">Rodzaj naruszenia postanowień umowy o dofinansowanie w zakresie zarządzania projektem </w:t>
            </w:r>
            <w:r w:rsidR="005B4667" w:rsidRPr="001C6749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w ramach FEM 2021-2027</w:t>
            </w:r>
          </w:p>
        </w:tc>
        <w:tc>
          <w:tcPr>
            <w:tcW w:w="4380" w:type="dxa"/>
            <w:shd w:val="clear" w:color="auto" w:fill="auto"/>
          </w:tcPr>
          <w:p w14:paraId="1A54B9CB" w14:textId="692C3CF8" w:rsidR="00F17E73" w:rsidRPr="001C6749" w:rsidRDefault="00F17E73" w:rsidP="0058010F">
            <w:pPr>
              <w:suppressAutoHyphens w:val="0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Korekta kosztów pośrednich</w:t>
            </w:r>
          </w:p>
        </w:tc>
      </w:tr>
      <w:tr w:rsidR="000443E7" w:rsidRPr="001C6749" w14:paraId="04E3817A" w14:textId="77777777" w:rsidTr="00B91FE8">
        <w:tc>
          <w:tcPr>
            <w:tcW w:w="576" w:type="dxa"/>
            <w:shd w:val="clear" w:color="auto" w:fill="auto"/>
          </w:tcPr>
          <w:p w14:paraId="1D8CF99C" w14:textId="38831CD9" w:rsidR="000443E7" w:rsidRPr="001C6749" w:rsidRDefault="007014D6" w:rsidP="000443E7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>1</w:t>
            </w:r>
            <w:r w:rsidR="002B66DD" w:rsidRPr="001C674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4450A4B9" w14:textId="537E14E4" w:rsidR="000443E7" w:rsidRPr="001C6749" w:rsidRDefault="000443E7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>Projekt jest zarządzany w sposób nieprawidłowy - stwierdzono rażące naruszenia przez Beneficjenta postanowień umowy w zakresie zarządzania projektem, skutkujące licznymi uchybieniami o kluczowym charakterze</w:t>
            </w:r>
          </w:p>
        </w:tc>
        <w:tc>
          <w:tcPr>
            <w:tcW w:w="4380" w:type="dxa"/>
            <w:shd w:val="clear" w:color="auto" w:fill="auto"/>
          </w:tcPr>
          <w:p w14:paraId="64CC18E2" w14:textId="40602213" w:rsidR="000443E7" w:rsidRPr="001C6749" w:rsidRDefault="000443E7" w:rsidP="0058010F">
            <w:pPr>
              <w:pStyle w:val="xmso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>5% wartości kosztów pośrednich wykazanych w aktualnym wniosku o dofinansowanie</w:t>
            </w:r>
          </w:p>
        </w:tc>
      </w:tr>
      <w:tr w:rsidR="00EB04EC" w:rsidRPr="001C6749" w14:paraId="1BA9B5AA" w14:textId="77777777" w:rsidTr="00B91FE8">
        <w:trPr>
          <w:trHeight w:val="1583"/>
        </w:trPr>
        <w:tc>
          <w:tcPr>
            <w:tcW w:w="576" w:type="dxa"/>
            <w:shd w:val="clear" w:color="auto" w:fill="auto"/>
          </w:tcPr>
          <w:p w14:paraId="2C0E4095" w14:textId="26F4521C" w:rsidR="00EB04EC" w:rsidRPr="001C6749" w:rsidRDefault="007014D6" w:rsidP="00EB04EC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  <w:r w:rsidR="00EB04EC" w:rsidRPr="001C6749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39D05E29" w14:textId="41D97F22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Beneficjent nie wdrożył w wyznaczonym terminie zaleceń z kontroli o kluczowym i istotnym znaczeniu, które nie dotyczą zwrotu wydatków niekwalifikowalnych</w:t>
            </w:r>
          </w:p>
        </w:tc>
        <w:tc>
          <w:tcPr>
            <w:tcW w:w="4380" w:type="dxa"/>
            <w:shd w:val="clear" w:color="auto" w:fill="auto"/>
          </w:tcPr>
          <w:p w14:paraId="09B9100F" w14:textId="05FEC980" w:rsidR="00EB04EC" w:rsidRPr="001C6749" w:rsidRDefault="00EB04EC" w:rsidP="0058010F">
            <w:pPr>
              <w:pStyle w:val="xmso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5% wartości kosztów pośrednich wykazanych w aktualnym wniosku o dofinansowanie</w:t>
            </w:r>
          </w:p>
        </w:tc>
      </w:tr>
      <w:tr w:rsidR="00EB04EC" w:rsidRPr="001C6749" w14:paraId="3C7C8640" w14:textId="77777777" w:rsidTr="00B91FE8">
        <w:tc>
          <w:tcPr>
            <w:tcW w:w="576" w:type="dxa"/>
            <w:shd w:val="clear" w:color="auto" w:fill="auto"/>
          </w:tcPr>
          <w:p w14:paraId="11417CD9" w14:textId="1B4CD8CF" w:rsidR="00EB04EC" w:rsidRPr="001C6749" w:rsidRDefault="00A27957" w:rsidP="00EB04EC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  <w:r w:rsidR="00EB04EC" w:rsidRPr="001C6749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185F4CDA" w14:textId="77777777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Beneficjent:</w:t>
            </w:r>
          </w:p>
          <w:p w14:paraId="1B140DA1" w14:textId="7C4CC245" w:rsidR="00EB04EC" w:rsidRPr="001C6749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przedkłada wielokrotnie wniosek o płatność niskiej jakości (np. niekompletny, z tymi samymi błędami) lub niekompletne dokumenty źródłowe lub dokumenty w terminie niezgodnym z umową</w:t>
            </w:r>
          </w:p>
          <w:p w14:paraId="581F0FA5" w14:textId="6353F407" w:rsidR="00EB04EC" w:rsidRPr="001C6749" w:rsidRDefault="00EB04EC" w:rsidP="0058010F">
            <w:pPr>
              <w:suppressAutoHyphens w:val="0"/>
              <w:ind w:left="36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lub</w:t>
            </w:r>
          </w:p>
          <w:p w14:paraId="05DE864F" w14:textId="77777777" w:rsidR="00EB04EC" w:rsidRPr="001C6749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nie wprowadza danych do systemu teleinformatycznego CST2021 lub wprowadza dane niekompletne </w:t>
            </w:r>
          </w:p>
          <w:p w14:paraId="6B5BA96F" w14:textId="26C59B2B" w:rsidR="00EB04EC" w:rsidRPr="001C6749" w:rsidRDefault="00EB04EC" w:rsidP="0058010F">
            <w:pPr>
              <w:suppressAutoHyphens w:val="0"/>
              <w:ind w:left="36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lub</w:t>
            </w:r>
          </w:p>
          <w:p w14:paraId="6BD14D71" w14:textId="77777777" w:rsidR="00EB04EC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wprowadza dane do CST2021 z błędami </w:t>
            </w:r>
          </w:p>
          <w:p w14:paraId="36800042" w14:textId="63F9C5E2" w:rsidR="00212794" w:rsidRPr="001C6749" w:rsidRDefault="00212794" w:rsidP="0058010F">
            <w:pPr>
              <w:numPr>
                <w:ilvl w:val="0"/>
                <w:numId w:val="34"/>
              </w:num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nie przesyła aktualnego harmonogramu zajęć/wsparcia uczestników projektu</w:t>
            </w:r>
          </w:p>
        </w:tc>
        <w:tc>
          <w:tcPr>
            <w:tcW w:w="4380" w:type="dxa"/>
            <w:shd w:val="clear" w:color="auto" w:fill="auto"/>
          </w:tcPr>
          <w:p w14:paraId="23DC85A2" w14:textId="648AAFE6" w:rsidR="005B4667" w:rsidRPr="001C6749" w:rsidRDefault="005B4667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W przypadku wystąpienia naruszenia po raz pierwszy:</w:t>
            </w:r>
          </w:p>
          <w:p w14:paraId="1176495A" w14:textId="1DDF8ACC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- 2 % wartości kosztów pośrednich wykazanych w aktualnym wniosku o dofinansowanie.</w:t>
            </w:r>
          </w:p>
          <w:p w14:paraId="01E8CA88" w14:textId="77777777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W przypadku ponownego wystąpienia naruszenia dla wniosku o płatność za kolejny okres rozliczeniowy: </w:t>
            </w:r>
          </w:p>
          <w:p w14:paraId="5AAE65CC" w14:textId="72BB9496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- 4% wartości kosztów pośrednich wykazanych w aktualnym wniosku o dofinansowanie.</w:t>
            </w:r>
          </w:p>
          <w:p w14:paraId="6F842B42" w14:textId="15056991" w:rsidR="00212794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Korekta stosowana jest wyłącznie w przypadku braku możliwości zaakceptowania przez I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 xml:space="preserve">nstytucję 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P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>ośredniczącą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trzeciej wersji wniosku o płatność. Korekty nie stosuje się</w:t>
            </w:r>
            <w:r w:rsidR="00B5591F">
              <w:rPr>
                <w:rFonts w:ascii="Arial" w:hAnsi="Arial" w:cs="Arial"/>
                <w:sz w:val="24"/>
                <w:szCs w:val="24"/>
                <w:lang w:eastAsia="en-US"/>
              </w:rPr>
              <w:t>,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gdy brak możliwości akceptacji wniosku o płatność wynika ze zgłaszania nowych uwag przez I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>nstytucję Pośredniczącą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, 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niezgłaszanych na wcześniejszym etapie weryfikacji wniosku o płatność.</w:t>
            </w:r>
          </w:p>
        </w:tc>
      </w:tr>
      <w:tr w:rsidR="00A540C8" w:rsidRPr="001C6749" w14:paraId="43C9FE25" w14:textId="77777777" w:rsidTr="00B91FE8">
        <w:tc>
          <w:tcPr>
            <w:tcW w:w="576" w:type="dxa"/>
            <w:shd w:val="clear" w:color="auto" w:fill="auto"/>
          </w:tcPr>
          <w:p w14:paraId="10372815" w14:textId="43566B12" w:rsidR="00A540C8" w:rsidRPr="001C6749" w:rsidRDefault="00A27957" w:rsidP="00A540C8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  <w:r w:rsidR="00A540C8" w:rsidRPr="001C674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2F097782" w14:textId="42F6BE84" w:rsidR="00A540C8" w:rsidRPr="001C6749" w:rsidRDefault="00A540C8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 xml:space="preserve">Beneficjent zaangażował do projektu </w:t>
            </w:r>
            <w:r w:rsidR="000A089A" w:rsidRPr="001C6749">
              <w:rPr>
                <w:rFonts w:ascii="Arial" w:hAnsi="Arial" w:cs="Arial"/>
                <w:sz w:val="24"/>
                <w:szCs w:val="24"/>
              </w:rPr>
              <w:t>koordynatora</w:t>
            </w:r>
            <w:r w:rsidRPr="001C6749">
              <w:rPr>
                <w:rFonts w:ascii="Arial" w:hAnsi="Arial" w:cs="Arial"/>
                <w:sz w:val="24"/>
                <w:szCs w:val="24"/>
              </w:rPr>
              <w:t xml:space="preserve"> niezgodnie z zapisami aktualnego wniosku o dofinansowanie projektu</w:t>
            </w:r>
          </w:p>
        </w:tc>
        <w:tc>
          <w:tcPr>
            <w:tcW w:w="4380" w:type="dxa"/>
            <w:shd w:val="clear" w:color="auto" w:fill="auto"/>
          </w:tcPr>
          <w:p w14:paraId="67367CD1" w14:textId="77777777" w:rsidR="00A540C8" w:rsidRPr="001C6749" w:rsidRDefault="00A540C8" w:rsidP="0058010F">
            <w:pPr>
              <w:pStyle w:val="xmsonormal"/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>5% wartości kosztów pośrednich wykazanych w złożonych dotychczas wnioskach o płatność.</w:t>
            </w:r>
          </w:p>
          <w:p w14:paraId="3C9BE5C1" w14:textId="50CB4AE8" w:rsidR="00A540C8" w:rsidRPr="001C6749" w:rsidRDefault="00A540C8" w:rsidP="0058010F">
            <w:pPr>
              <w:pStyle w:val="xmso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>W przypadku nieusunięcia nieprawidłowości – 5% kosztów pośrednich wykazanych w każdym kolejnym wniosku o płatność.</w:t>
            </w:r>
          </w:p>
        </w:tc>
      </w:tr>
      <w:tr w:rsidR="007014D6" w:rsidRPr="001C6749" w14:paraId="66662C44" w14:textId="77777777" w:rsidTr="003A3AD9">
        <w:trPr>
          <w:trHeight w:val="2462"/>
        </w:trPr>
        <w:tc>
          <w:tcPr>
            <w:tcW w:w="576" w:type="dxa"/>
            <w:shd w:val="clear" w:color="auto" w:fill="auto"/>
          </w:tcPr>
          <w:p w14:paraId="140F99AC" w14:textId="3FF5B111" w:rsidR="007014D6" w:rsidRPr="001C6749" w:rsidRDefault="00B709C8" w:rsidP="007014D6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5</w:t>
            </w:r>
            <w:r w:rsidR="007014D6" w:rsidRPr="001C6749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35872776" w14:textId="252F5111" w:rsidR="007014D6" w:rsidRPr="001C6749" w:rsidRDefault="007014D6" w:rsidP="0058010F">
            <w:pPr>
              <w:suppressAutoHyphens w:val="0"/>
              <w:spacing w:after="12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Beneficjent, bez racjonalnego uzasadnienia, nie przedstawia w terminie wyznaczonym przez Instytucję Pośredniczącą, jednak nie krótszym niż 5 dni roboczych, informacji i wyjaśnień związanych z realizacją projektu </w:t>
            </w:r>
          </w:p>
        </w:tc>
        <w:tc>
          <w:tcPr>
            <w:tcW w:w="4380" w:type="dxa"/>
            <w:shd w:val="clear" w:color="auto" w:fill="auto"/>
          </w:tcPr>
          <w:p w14:paraId="4513FC49" w14:textId="4DCEDD2B" w:rsidR="007014D6" w:rsidRPr="001C6749" w:rsidRDefault="007014D6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1% wartości kosztów pośrednich wykazanych w aktualnym wniosku o dofinansowanie </w:t>
            </w:r>
          </w:p>
          <w:p w14:paraId="1D01BAC0" w14:textId="2DE94CAB" w:rsidR="007014D6" w:rsidRPr="001C6749" w:rsidRDefault="007014D6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Korekty nie stosuje się, gdy I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 xml:space="preserve">nstytucja 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P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>ośrednicząca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w związku z naruszeniem za niekwalifikowalną uzna część wydatków bezpośrednich.</w:t>
            </w:r>
          </w:p>
        </w:tc>
      </w:tr>
    </w:tbl>
    <w:p w14:paraId="0C30DAA4" w14:textId="57989433" w:rsidR="00376652" w:rsidRDefault="00376652" w:rsidP="00D274B0">
      <w:pPr>
        <w:pStyle w:val="Tekstpodstawowy"/>
        <w:jc w:val="left"/>
        <w:rPr>
          <w:rFonts w:ascii="Calibri" w:hAnsi="Calibri" w:cs="Calibri"/>
          <w:spacing w:val="20"/>
          <w:sz w:val="22"/>
          <w:szCs w:val="22"/>
        </w:rPr>
      </w:pPr>
    </w:p>
    <w:sectPr w:rsidR="00376652" w:rsidSect="00696C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A45698" w14:textId="77777777" w:rsidR="00EA5AC6" w:rsidRDefault="00EA5AC6">
      <w:pPr>
        <w:spacing w:after="0" w:line="240" w:lineRule="auto"/>
      </w:pPr>
      <w:r>
        <w:separator/>
      </w:r>
    </w:p>
  </w:endnote>
  <w:endnote w:type="continuationSeparator" w:id="0">
    <w:p w14:paraId="2131BD29" w14:textId="77777777" w:rsidR="00EA5AC6" w:rsidRDefault="00EA5AC6">
      <w:pPr>
        <w:spacing w:after="0" w:line="240" w:lineRule="auto"/>
      </w:pPr>
      <w:r>
        <w:continuationSeparator/>
      </w:r>
    </w:p>
  </w:endnote>
  <w:endnote w:type="continuationNotice" w:id="1">
    <w:p w14:paraId="0A857513" w14:textId="77777777" w:rsidR="00EA5AC6" w:rsidRDefault="00EA5AC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993A9" w14:textId="77777777" w:rsidR="00CF1666" w:rsidRDefault="00CF166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C0988" w14:textId="77777777" w:rsidR="00CF1666" w:rsidRPr="004D69C2" w:rsidRDefault="00CF1666">
    <w:pPr>
      <w:pStyle w:val="Stopka"/>
      <w:jc w:val="right"/>
      <w:rPr>
        <w:rFonts w:ascii="Calibri" w:hAnsi="Calibri" w:cs="Calibri"/>
        <w:sz w:val="22"/>
        <w:szCs w:val="22"/>
      </w:rPr>
    </w:pPr>
    <w:r w:rsidRPr="004D69C2">
      <w:rPr>
        <w:rFonts w:ascii="Calibri" w:hAnsi="Calibri" w:cs="Calibri"/>
        <w:sz w:val="22"/>
        <w:szCs w:val="22"/>
      </w:rPr>
      <w:fldChar w:fldCharType="begin"/>
    </w:r>
    <w:r w:rsidRPr="004D69C2">
      <w:rPr>
        <w:rFonts w:ascii="Calibri" w:hAnsi="Calibri" w:cs="Calibri"/>
        <w:sz w:val="22"/>
        <w:szCs w:val="22"/>
      </w:rPr>
      <w:instrText xml:space="preserve"> PAGE </w:instrText>
    </w:r>
    <w:r w:rsidRPr="004D69C2">
      <w:rPr>
        <w:rFonts w:ascii="Calibri" w:hAnsi="Calibri" w:cs="Calibri"/>
        <w:sz w:val="22"/>
        <w:szCs w:val="22"/>
      </w:rPr>
      <w:fldChar w:fldCharType="separate"/>
    </w:r>
    <w:r w:rsidR="009324E9">
      <w:rPr>
        <w:rFonts w:ascii="Calibri" w:hAnsi="Calibri" w:cs="Calibri"/>
        <w:noProof/>
        <w:sz w:val="22"/>
        <w:szCs w:val="22"/>
      </w:rPr>
      <w:t>58</w:t>
    </w:r>
    <w:r w:rsidRPr="004D69C2">
      <w:rPr>
        <w:rFonts w:ascii="Calibri" w:hAnsi="Calibri" w:cs="Calibri"/>
        <w:sz w:val="22"/>
        <w:szCs w:val="22"/>
      </w:rPr>
      <w:fldChar w:fldCharType="end"/>
    </w:r>
  </w:p>
  <w:p w14:paraId="362655B0" w14:textId="77777777" w:rsidR="00CF1666" w:rsidRDefault="00CF16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D63B9" w14:textId="77777777" w:rsidR="00CF1666" w:rsidRDefault="00CF166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BA009" w14:textId="77777777" w:rsidR="00EA5AC6" w:rsidRDefault="00EA5AC6">
      <w:pPr>
        <w:spacing w:after="0" w:line="240" w:lineRule="auto"/>
      </w:pPr>
      <w:r>
        <w:separator/>
      </w:r>
    </w:p>
  </w:footnote>
  <w:footnote w:type="continuationSeparator" w:id="0">
    <w:p w14:paraId="2DB4EB91" w14:textId="77777777" w:rsidR="00EA5AC6" w:rsidRDefault="00EA5AC6">
      <w:pPr>
        <w:spacing w:after="0" w:line="240" w:lineRule="auto"/>
      </w:pPr>
      <w:r>
        <w:continuationSeparator/>
      </w:r>
    </w:p>
  </w:footnote>
  <w:footnote w:type="continuationNotice" w:id="1">
    <w:p w14:paraId="5D6877D8" w14:textId="77777777" w:rsidR="00EA5AC6" w:rsidRDefault="00EA5AC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C792D" w14:textId="77777777" w:rsidR="00CF1666" w:rsidRDefault="00CF166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52C88" w14:textId="77777777" w:rsidR="00CF1666" w:rsidRDefault="00CF16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D0B8F" w14:textId="77777777" w:rsidR="00CF1666" w:rsidRDefault="00CF166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496FE46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3" w15:restartNumberingAfterBreak="0">
    <w:nsid w:val="00000004"/>
    <w:multiLevelType w:val="multilevel"/>
    <w:tmpl w:val="5602E88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1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3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5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0000002D"/>
    <w:multiLevelType w:val="multilevel"/>
    <w:tmpl w:val="74DEEBDE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D4E61E40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9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5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5" w15:restartNumberingAfterBreak="0">
    <w:nsid w:val="00000039"/>
    <w:multiLevelType w:val="multilevel"/>
    <w:tmpl w:val="0F14F7B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7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9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8"/>
    <w:multiLevelType w:val="multilevel"/>
    <w:tmpl w:val="A45E5B3A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1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2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3" w15:restartNumberingAfterBreak="0">
    <w:nsid w:val="0000004B"/>
    <w:multiLevelType w:val="singleLevel"/>
    <w:tmpl w:val="CF9C51B4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z w:val="22"/>
        <w:szCs w:val="22"/>
      </w:rPr>
    </w:lvl>
  </w:abstractNum>
  <w:abstractNum w:abstractNumId="74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9AB06ED"/>
    <w:multiLevelType w:val="hybridMultilevel"/>
    <w:tmpl w:val="7808482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7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78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9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9395E53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A7C3621"/>
    <w:multiLevelType w:val="hybridMultilevel"/>
    <w:tmpl w:val="B754C5E6"/>
    <w:lvl w:ilvl="0" w:tplc="7E82C8E2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19AE82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9C13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4651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C613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52DD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EC9F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3C3C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EE4F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5" w15:restartNumberingAfterBreak="0">
    <w:nsid w:val="27DD784F"/>
    <w:multiLevelType w:val="hybridMultilevel"/>
    <w:tmpl w:val="81B0DC22"/>
    <w:lvl w:ilvl="0" w:tplc="BBC40030">
      <w:start w:val="1"/>
      <w:numFmt w:val="upperRoman"/>
      <w:lvlText w:val="%1."/>
      <w:lvlJc w:val="right"/>
      <w:pPr>
        <w:ind w:left="720" w:hanging="360"/>
      </w:pPr>
    </w:lvl>
    <w:lvl w:ilvl="1" w:tplc="A3289E90">
      <w:start w:val="1"/>
      <w:numFmt w:val="lowerLetter"/>
      <w:lvlText w:val="%2."/>
      <w:lvlJc w:val="left"/>
      <w:pPr>
        <w:ind w:left="1440" w:hanging="360"/>
      </w:pPr>
    </w:lvl>
    <w:lvl w:ilvl="2" w:tplc="A5289ABA">
      <w:start w:val="1"/>
      <w:numFmt w:val="lowerRoman"/>
      <w:lvlText w:val="%3."/>
      <w:lvlJc w:val="right"/>
      <w:pPr>
        <w:ind w:left="2160" w:hanging="180"/>
      </w:pPr>
    </w:lvl>
    <w:lvl w:ilvl="3" w:tplc="7F043C3A">
      <w:start w:val="1"/>
      <w:numFmt w:val="decimal"/>
      <w:lvlText w:val="%4."/>
      <w:lvlJc w:val="left"/>
      <w:pPr>
        <w:ind w:left="2880" w:hanging="360"/>
      </w:pPr>
    </w:lvl>
    <w:lvl w:ilvl="4" w:tplc="DB86522A">
      <w:start w:val="1"/>
      <w:numFmt w:val="lowerLetter"/>
      <w:lvlText w:val="%5."/>
      <w:lvlJc w:val="left"/>
      <w:pPr>
        <w:ind w:left="3600" w:hanging="360"/>
      </w:pPr>
    </w:lvl>
    <w:lvl w:ilvl="5" w:tplc="85F6BF38">
      <w:start w:val="1"/>
      <w:numFmt w:val="lowerRoman"/>
      <w:lvlText w:val="%6."/>
      <w:lvlJc w:val="right"/>
      <w:pPr>
        <w:ind w:left="4320" w:hanging="180"/>
      </w:pPr>
    </w:lvl>
    <w:lvl w:ilvl="6" w:tplc="542C6EE0">
      <w:start w:val="1"/>
      <w:numFmt w:val="decimal"/>
      <w:lvlText w:val="%7."/>
      <w:lvlJc w:val="left"/>
      <w:pPr>
        <w:ind w:left="5040" w:hanging="360"/>
      </w:pPr>
    </w:lvl>
    <w:lvl w:ilvl="7" w:tplc="F27E8850">
      <w:start w:val="1"/>
      <w:numFmt w:val="lowerLetter"/>
      <w:lvlText w:val="%8."/>
      <w:lvlJc w:val="left"/>
      <w:pPr>
        <w:ind w:left="5760" w:hanging="360"/>
      </w:pPr>
    </w:lvl>
    <w:lvl w:ilvl="8" w:tplc="D37E4872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F697A61"/>
    <w:multiLevelType w:val="hybridMultilevel"/>
    <w:tmpl w:val="4C9C5ECC"/>
    <w:lvl w:ilvl="0" w:tplc="3B00EA46">
      <w:start w:val="1"/>
      <w:numFmt w:val="decimal"/>
      <w:lvlText w:val="%1."/>
      <w:lvlJc w:val="left"/>
      <w:pPr>
        <w:ind w:left="720" w:hanging="360"/>
      </w:pPr>
    </w:lvl>
    <w:lvl w:ilvl="1" w:tplc="45461E0A">
      <w:start w:val="1"/>
      <w:numFmt w:val="lowerLetter"/>
      <w:lvlText w:val="%2."/>
      <w:lvlJc w:val="left"/>
      <w:pPr>
        <w:ind w:left="1440" w:hanging="360"/>
      </w:pPr>
    </w:lvl>
    <w:lvl w:ilvl="2" w:tplc="B96051C0">
      <w:start w:val="1"/>
      <w:numFmt w:val="lowerRoman"/>
      <w:lvlText w:val="%3."/>
      <w:lvlJc w:val="right"/>
      <w:pPr>
        <w:ind w:left="2160" w:hanging="180"/>
      </w:pPr>
    </w:lvl>
    <w:lvl w:ilvl="3" w:tplc="837EF3F4">
      <w:start w:val="1"/>
      <w:numFmt w:val="decimal"/>
      <w:lvlText w:val="%4."/>
      <w:lvlJc w:val="left"/>
      <w:pPr>
        <w:ind w:left="2880" w:hanging="360"/>
      </w:pPr>
    </w:lvl>
    <w:lvl w:ilvl="4" w:tplc="70B09D36">
      <w:start w:val="1"/>
      <w:numFmt w:val="lowerLetter"/>
      <w:lvlText w:val="%5."/>
      <w:lvlJc w:val="left"/>
      <w:pPr>
        <w:ind w:left="3600" w:hanging="360"/>
      </w:pPr>
    </w:lvl>
    <w:lvl w:ilvl="5" w:tplc="CD5E4E6A">
      <w:start w:val="1"/>
      <w:numFmt w:val="lowerRoman"/>
      <w:lvlText w:val="%6."/>
      <w:lvlJc w:val="right"/>
      <w:pPr>
        <w:ind w:left="4320" w:hanging="180"/>
      </w:pPr>
    </w:lvl>
    <w:lvl w:ilvl="6" w:tplc="B85C1CE0">
      <w:start w:val="1"/>
      <w:numFmt w:val="decimal"/>
      <w:lvlText w:val="%7."/>
      <w:lvlJc w:val="left"/>
      <w:pPr>
        <w:ind w:left="5040" w:hanging="360"/>
      </w:pPr>
    </w:lvl>
    <w:lvl w:ilvl="7" w:tplc="1C487B9E">
      <w:start w:val="1"/>
      <w:numFmt w:val="lowerLetter"/>
      <w:lvlText w:val="%8."/>
      <w:lvlJc w:val="left"/>
      <w:pPr>
        <w:ind w:left="5760" w:hanging="360"/>
      </w:pPr>
    </w:lvl>
    <w:lvl w:ilvl="8" w:tplc="BEEACFC4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1E013DB"/>
    <w:multiLevelType w:val="hybridMultilevel"/>
    <w:tmpl w:val="6672A980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37A1418"/>
    <w:multiLevelType w:val="singleLevel"/>
    <w:tmpl w:val="00000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89" w15:restartNumberingAfterBreak="0">
    <w:nsid w:val="37C967BE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9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3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5" w15:restartNumberingAfterBreak="0">
    <w:nsid w:val="4D79632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6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 w15:restartNumberingAfterBreak="0">
    <w:nsid w:val="5076736B"/>
    <w:multiLevelType w:val="hybridMultilevel"/>
    <w:tmpl w:val="6ACA1E7A"/>
    <w:lvl w:ilvl="0" w:tplc="78F859CE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5834895"/>
    <w:multiLevelType w:val="hybridMultilevel"/>
    <w:tmpl w:val="7D6C2BC2"/>
    <w:lvl w:ilvl="0" w:tplc="FFA29C34">
      <w:start w:val="1"/>
      <w:numFmt w:val="decimal"/>
      <w:lvlText w:val="%1."/>
      <w:lvlJc w:val="left"/>
      <w:pPr>
        <w:ind w:left="720" w:hanging="360"/>
      </w:pPr>
    </w:lvl>
    <w:lvl w:ilvl="1" w:tplc="01A09EDA">
      <w:start w:val="1"/>
      <w:numFmt w:val="lowerLetter"/>
      <w:lvlText w:val="%2."/>
      <w:lvlJc w:val="left"/>
      <w:pPr>
        <w:ind w:left="1440" w:hanging="360"/>
      </w:pPr>
    </w:lvl>
    <w:lvl w:ilvl="2" w:tplc="81868E00">
      <w:start w:val="1"/>
      <w:numFmt w:val="lowerRoman"/>
      <w:lvlText w:val="%3."/>
      <w:lvlJc w:val="right"/>
      <w:pPr>
        <w:ind w:left="2160" w:hanging="180"/>
      </w:pPr>
    </w:lvl>
    <w:lvl w:ilvl="3" w:tplc="405438C4">
      <w:start w:val="1"/>
      <w:numFmt w:val="decimal"/>
      <w:lvlText w:val="%4."/>
      <w:lvlJc w:val="left"/>
      <w:pPr>
        <w:ind w:left="2880" w:hanging="360"/>
      </w:pPr>
    </w:lvl>
    <w:lvl w:ilvl="4" w:tplc="42A4DE08">
      <w:start w:val="1"/>
      <w:numFmt w:val="lowerLetter"/>
      <w:lvlText w:val="%5."/>
      <w:lvlJc w:val="left"/>
      <w:pPr>
        <w:ind w:left="3600" w:hanging="360"/>
      </w:pPr>
    </w:lvl>
    <w:lvl w:ilvl="5" w:tplc="9CCA58AC">
      <w:start w:val="1"/>
      <w:numFmt w:val="lowerRoman"/>
      <w:lvlText w:val="%6."/>
      <w:lvlJc w:val="right"/>
      <w:pPr>
        <w:ind w:left="4320" w:hanging="180"/>
      </w:pPr>
    </w:lvl>
    <w:lvl w:ilvl="6" w:tplc="2F9270AC">
      <w:start w:val="1"/>
      <w:numFmt w:val="decimal"/>
      <w:lvlText w:val="%7."/>
      <w:lvlJc w:val="left"/>
      <w:pPr>
        <w:ind w:left="5040" w:hanging="360"/>
      </w:pPr>
    </w:lvl>
    <w:lvl w:ilvl="7" w:tplc="F0987DA8">
      <w:start w:val="1"/>
      <w:numFmt w:val="lowerLetter"/>
      <w:lvlText w:val="%8."/>
      <w:lvlJc w:val="left"/>
      <w:pPr>
        <w:ind w:left="5760" w:hanging="360"/>
      </w:pPr>
    </w:lvl>
    <w:lvl w:ilvl="8" w:tplc="10840112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5E85FE3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0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01" w15:restartNumberingAfterBreak="0">
    <w:nsid w:val="5EB808AD"/>
    <w:multiLevelType w:val="hybridMultilevel"/>
    <w:tmpl w:val="0C0CA8C4"/>
    <w:lvl w:ilvl="0" w:tplc="129676AA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A2C5D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ECB9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C2C3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8610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62A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2216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CAE8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4CE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3" w15:restartNumberingAfterBreak="0">
    <w:nsid w:val="620C3B8C"/>
    <w:multiLevelType w:val="hybridMultilevel"/>
    <w:tmpl w:val="66D80E0C"/>
    <w:lvl w:ilvl="0" w:tplc="1BFC08AE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4837500"/>
    <w:multiLevelType w:val="hybridMultilevel"/>
    <w:tmpl w:val="A92D42B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5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6" w15:restartNumberingAfterBreak="0">
    <w:nsid w:val="6D1E72F0"/>
    <w:multiLevelType w:val="hybridMultilevel"/>
    <w:tmpl w:val="5B342BD6"/>
    <w:lvl w:ilvl="0" w:tplc="13A4E322">
      <w:start w:val="1"/>
      <w:numFmt w:val="decimal"/>
      <w:lvlText w:val="%1."/>
      <w:lvlJc w:val="left"/>
      <w:pPr>
        <w:ind w:left="720" w:hanging="360"/>
      </w:pPr>
    </w:lvl>
    <w:lvl w:ilvl="1" w:tplc="4B60F48A">
      <w:start w:val="1"/>
      <w:numFmt w:val="lowerLetter"/>
      <w:lvlText w:val="%2."/>
      <w:lvlJc w:val="left"/>
      <w:pPr>
        <w:ind w:left="1440" w:hanging="360"/>
      </w:pPr>
    </w:lvl>
    <w:lvl w:ilvl="2" w:tplc="14E601BE">
      <w:start w:val="1"/>
      <w:numFmt w:val="lowerRoman"/>
      <w:lvlText w:val="%3."/>
      <w:lvlJc w:val="right"/>
      <w:pPr>
        <w:ind w:left="2160" w:hanging="180"/>
      </w:pPr>
    </w:lvl>
    <w:lvl w:ilvl="3" w:tplc="2582595E">
      <w:start w:val="1"/>
      <w:numFmt w:val="decimal"/>
      <w:lvlText w:val="%4."/>
      <w:lvlJc w:val="left"/>
      <w:pPr>
        <w:ind w:left="2880" w:hanging="360"/>
      </w:pPr>
    </w:lvl>
    <w:lvl w:ilvl="4" w:tplc="DA160036">
      <w:start w:val="1"/>
      <w:numFmt w:val="lowerLetter"/>
      <w:lvlText w:val="%5."/>
      <w:lvlJc w:val="left"/>
      <w:pPr>
        <w:ind w:left="3600" w:hanging="360"/>
      </w:pPr>
    </w:lvl>
    <w:lvl w:ilvl="5" w:tplc="71F05FC6">
      <w:start w:val="1"/>
      <w:numFmt w:val="lowerRoman"/>
      <w:lvlText w:val="%6."/>
      <w:lvlJc w:val="right"/>
      <w:pPr>
        <w:ind w:left="4320" w:hanging="180"/>
      </w:pPr>
    </w:lvl>
    <w:lvl w:ilvl="6" w:tplc="A2CE54E2">
      <w:start w:val="1"/>
      <w:numFmt w:val="decimal"/>
      <w:lvlText w:val="%7."/>
      <w:lvlJc w:val="left"/>
      <w:pPr>
        <w:ind w:left="5040" w:hanging="360"/>
      </w:pPr>
    </w:lvl>
    <w:lvl w:ilvl="7" w:tplc="B4EEBDAA">
      <w:start w:val="1"/>
      <w:numFmt w:val="lowerLetter"/>
      <w:lvlText w:val="%8."/>
      <w:lvlJc w:val="left"/>
      <w:pPr>
        <w:ind w:left="5760" w:hanging="360"/>
      </w:pPr>
    </w:lvl>
    <w:lvl w:ilvl="8" w:tplc="D7BA7BE2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108" w15:restartNumberingAfterBreak="0">
    <w:nsid w:val="6E4A4BF7"/>
    <w:multiLevelType w:val="multilevel"/>
    <w:tmpl w:val="8CA89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9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91605872">
    <w:abstractNumId w:val="0"/>
  </w:num>
  <w:num w:numId="2" w16cid:durableId="636225275">
    <w:abstractNumId w:val="1"/>
  </w:num>
  <w:num w:numId="3" w16cid:durableId="1288195064">
    <w:abstractNumId w:val="3"/>
  </w:num>
  <w:num w:numId="4" w16cid:durableId="421995256">
    <w:abstractNumId w:val="4"/>
  </w:num>
  <w:num w:numId="5" w16cid:durableId="1141579839">
    <w:abstractNumId w:val="5"/>
  </w:num>
  <w:num w:numId="6" w16cid:durableId="615020441">
    <w:abstractNumId w:val="6"/>
  </w:num>
  <w:num w:numId="7" w16cid:durableId="69281296">
    <w:abstractNumId w:val="7"/>
  </w:num>
  <w:num w:numId="8" w16cid:durableId="2017033496">
    <w:abstractNumId w:val="8"/>
  </w:num>
  <w:num w:numId="9" w16cid:durableId="2127000516">
    <w:abstractNumId w:val="11"/>
  </w:num>
  <w:num w:numId="10" w16cid:durableId="593393724">
    <w:abstractNumId w:val="15"/>
  </w:num>
  <w:num w:numId="11" w16cid:durableId="92559611">
    <w:abstractNumId w:val="16"/>
  </w:num>
  <w:num w:numId="12" w16cid:durableId="1157964742">
    <w:abstractNumId w:val="21"/>
  </w:num>
  <w:num w:numId="13" w16cid:durableId="607347010">
    <w:abstractNumId w:val="23"/>
  </w:num>
  <w:num w:numId="14" w16cid:durableId="864288995">
    <w:abstractNumId w:val="24"/>
  </w:num>
  <w:num w:numId="15" w16cid:durableId="355235048">
    <w:abstractNumId w:val="25"/>
  </w:num>
  <w:num w:numId="16" w16cid:durableId="1295408620">
    <w:abstractNumId w:val="30"/>
  </w:num>
  <w:num w:numId="17" w16cid:durableId="256452006">
    <w:abstractNumId w:val="33"/>
  </w:num>
  <w:num w:numId="18" w16cid:durableId="1602758823">
    <w:abstractNumId w:val="35"/>
  </w:num>
  <w:num w:numId="19" w16cid:durableId="340163591">
    <w:abstractNumId w:val="36"/>
  </w:num>
  <w:num w:numId="20" w16cid:durableId="258366429">
    <w:abstractNumId w:val="38"/>
  </w:num>
  <w:num w:numId="21" w16cid:durableId="368840755">
    <w:abstractNumId w:val="39"/>
  </w:num>
  <w:num w:numId="22" w16cid:durableId="112291535">
    <w:abstractNumId w:val="43"/>
  </w:num>
  <w:num w:numId="23" w16cid:durableId="934360471">
    <w:abstractNumId w:val="45"/>
  </w:num>
  <w:num w:numId="24" w16cid:durableId="574167317">
    <w:abstractNumId w:val="47"/>
  </w:num>
  <w:num w:numId="25" w16cid:durableId="1247693396">
    <w:abstractNumId w:val="50"/>
  </w:num>
  <w:num w:numId="26" w16cid:durableId="1226601768">
    <w:abstractNumId w:val="52"/>
  </w:num>
  <w:num w:numId="27" w16cid:durableId="844058100">
    <w:abstractNumId w:val="53"/>
  </w:num>
  <w:num w:numId="28" w16cid:durableId="224996773">
    <w:abstractNumId w:val="55"/>
  </w:num>
  <w:num w:numId="29" w16cid:durableId="1322352239">
    <w:abstractNumId w:val="58"/>
  </w:num>
  <w:num w:numId="30" w16cid:durableId="580137110">
    <w:abstractNumId w:val="62"/>
  </w:num>
  <w:num w:numId="31" w16cid:durableId="164248236">
    <w:abstractNumId w:val="70"/>
  </w:num>
  <w:num w:numId="32" w16cid:durableId="2135981374">
    <w:abstractNumId w:val="72"/>
  </w:num>
  <w:num w:numId="33" w16cid:durableId="519658867">
    <w:abstractNumId w:val="73"/>
  </w:num>
  <w:num w:numId="34" w16cid:durableId="1390760326">
    <w:abstractNumId w:val="96"/>
  </w:num>
  <w:num w:numId="35" w16cid:durableId="407044317">
    <w:abstractNumId w:val="84"/>
  </w:num>
  <w:num w:numId="36" w16cid:durableId="522279682">
    <w:abstractNumId w:val="101"/>
  </w:num>
  <w:num w:numId="37" w16cid:durableId="1820608732">
    <w:abstractNumId w:val="106"/>
  </w:num>
  <w:num w:numId="38" w16cid:durableId="179242835">
    <w:abstractNumId w:val="82"/>
  </w:num>
  <w:num w:numId="39" w16cid:durableId="1968659585">
    <w:abstractNumId w:val="98"/>
  </w:num>
  <w:num w:numId="40" w16cid:durableId="526286687">
    <w:abstractNumId w:val="86"/>
  </w:num>
  <w:num w:numId="41" w16cid:durableId="860633693">
    <w:abstractNumId w:val="85"/>
  </w:num>
  <w:num w:numId="42" w16cid:durableId="167184740">
    <w:abstractNumId w:val="97"/>
  </w:num>
  <w:num w:numId="43" w16cid:durableId="944965763">
    <w:abstractNumId w:val="77"/>
  </w:num>
  <w:num w:numId="44" w16cid:durableId="1488398707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54547978">
    <w:abstractNumId w:val="80"/>
  </w:num>
  <w:num w:numId="46" w16cid:durableId="885676257">
    <w:abstractNumId w:val="105"/>
  </w:num>
  <w:num w:numId="47" w16cid:durableId="1067147068">
    <w:abstractNumId w:val="92"/>
  </w:num>
  <w:num w:numId="48" w16cid:durableId="502014524">
    <w:abstractNumId w:val="78"/>
  </w:num>
  <w:num w:numId="49" w16cid:durableId="1060905327">
    <w:abstractNumId w:val="74"/>
  </w:num>
  <w:num w:numId="50" w16cid:durableId="967396137">
    <w:abstractNumId w:val="76"/>
  </w:num>
  <w:num w:numId="51" w16cid:durableId="1133475742">
    <w:abstractNumId w:val="108"/>
  </w:num>
  <w:num w:numId="52" w16cid:durableId="1338265388">
    <w:abstractNumId w:val="81"/>
  </w:num>
  <w:num w:numId="53" w16cid:durableId="1743602435">
    <w:abstractNumId w:val="88"/>
  </w:num>
  <w:num w:numId="54" w16cid:durableId="1062800204">
    <w:abstractNumId w:val="90"/>
  </w:num>
  <w:num w:numId="55" w16cid:durableId="1459377811">
    <w:abstractNumId w:val="89"/>
  </w:num>
  <w:num w:numId="56" w16cid:durableId="1556352786">
    <w:abstractNumId w:val="110"/>
  </w:num>
  <w:num w:numId="57" w16cid:durableId="569460651">
    <w:abstractNumId w:val="109"/>
  </w:num>
  <w:num w:numId="58" w16cid:durableId="1131285627">
    <w:abstractNumId w:val="94"/>
  </w:num>
  <w:num w:numId="59" w16cid:durableId="343632528">
    <w:abstractNumId w:val="112"/>
  </w:num>
  <w:num w:numId="60" w16cid:durableId="1461416490">
    <w:abstractNumId w:val="111"/>
  </w:num>
  <w:num w:numId="61" w16cid:durableId="901523410">
    <w:abstractNumId w:val="83"/>
  </w:num>
  <w:num w:numId="62" w16cid:durableId="1884368112">
    <w:abstractNumId w:val="79"/>
  </w:num>
  <w:num w:numId="63" w16cid:durableId="654529499">
    <w:abstractNumId w:val="104"/>
  </w:num>
  <w:num w:numId="64" w16cid:durableId="276761224">
    <w:abstractNumId w:val="75"/>
  </w:num>
  <w:num w:numId="65" w16cid:durableId="764035997">
    <w:abstractNumId w:val="102"/>
  </w:num>
  <w:num w:numId="66" w16cid:durableId="1501384189">
    <w:abstractNumId w:val="87"/>
  </w:num>
  <w:num w:numId="67" w16cid:durableId="1919443110">
    <w:abstractNumId w:val="107"/>
  </w:num>
  <w:num w:numId="68" w16cid:durableId="1649749686">
    <w:abstractNumId w:val="100"/>
  </w:num>
  <w:num w:numId="69" w16cid:durableId="1155149651">
    <w:abstractNumId w:val="95"/>
  </w:num>
  <w:num w:numId="70" w16cid:durableId="1568297181">
    <w:abstractNumId w:val="99"/>
  </w:num>
  <w:num w:numId="71" w16cid:durableId="2122413370">
    <w:abstractNumId w:val="91"/>
  </w:num>
  <w:num w:numId="72" w16cid:durableId="620958575">
    <w:abstractNumId w:val="103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6DF"/>
    <w:rsid w:val="00005D8B"/>
    <w:rsid w:val="00014331"/>
    <w:rsid w:val="000159B2"/>
    <w:rsid w:val="000208DC"/>
    <w:rsid w:val="00023B7A"/>
    <w:rsid w:val="00031E9C"/>
    <w:rsid w:val="000349C5"/>
    <w:rsid w:val="00035659"/>
    <w:rsid w:val="00037623"/>
    <w:rsid w:val="0004156A"/>
    <w:rsid w:val="0004208E"/>
    <w:rsid w:val="00042AD3"/>
    <w:rsid w:val="000443E7"/>
    <w:rsid w:val="00044780"/>
    <w:rsid w:val="00045558"/>
    <w:rsid w:val="00045DE0"/>
    <w:rsid w:val="00045FFC"/>
    <w:rsid w:val="000474A1"/>
    <w:rsid w:val="00047938"/>
    <w:rsid w:val="00051B2C"/>
    <w:rsid w:val="000524AB"/>
    <w:rsid w:val="0005318D"/>
    <w:rsid w:val="000546B2"/>
    <w:rsid w:val="0005604C"/>
    <w:rsid w:val="00062581"/>
    <w:rsid w:val="00064B70"/>
    <w:rsid w:val="00065CF2"/>
    <w:rsid w:val="000670C1"/>
    <w:rsid w:val="00070533"/>
    <w:rsid w:val="00070B0E"/>
    <w:rsid w:val="00070D26"/>
    <w:rsid w:val="000726DC"/>
    <w:rsid w:val="00077A65"/>
    <w:rsid w:val="00077F21"/>
    <w:rsid w:val="00081394"/>
    <w:rsid w:val="00082824"/>
    <w:rsid w:val="00092E52"/>
    <w:rsid w:val="000951C2"/>
    <w:rsid w:val="0009572A"/>
    <w:rsid w:val="00096798"/>
    <w:rsid w:val="000A019C"/>
    <w:rsid w:val="000A089A"/>
    <w:rsid w:val="000A12DD"/>
    <w:rsid w:val="000A17B8"/>
    <w:rsid w:val="000A31A6"/>
    <w:rsid w:val="000A794A"/>
    <w:rsid w:val="000B0237"/>
    <w:rsid w:val="000C3F71"/>
    <w:rsid w:val="000C5F49"/>
    <w:rsid w:val="000D0ECB"/>
    <w:rsid w:val="000D11FC"/>
    <w:rsid w:val="000D54DC"/>
    <w:rsid w:val="000D656F"/>
    <w:rsid w:val="000D7362"/>
    <w:rsid w:val="000E0099"/>
    <w:rsid w:val="000E04DA"/>
    <w:rsid w:val="000E0E99"/>
    <w:rsid w:val="000E288A"/>
    <w:rsid w:val="000E6265"/>
    <w:rsid w:val="000E655B"/>
    <w:rsid w:val="00102193"/>
    <w:rsid w:val="00104344"/>
    <w:rsid w:val="00105074"/>
    <w:rsid w:val="00105090"/>
    <w:rsid w:val="001054E3"/>
    <w:rsid w:val="0010762D"/>
    <w:rsid w:val="00107734"/>
    <w:rsid w:val="0011053A"/>
    <w:rsid w:val="00112FCD"/>
    <w:rsid w:val="00114932"/>
    <w:rsid w:val="00114DE0"/>
    <w:rsid w:val="001156D4"/>
    <w:rsid w:val="00121BD2"/>
    <w:rsid w:val="00122F1B"/>
    <w:rsid w:val="00122F5E"/>
    <w:rsid w:val="0012596D"/>
    <w:rsid w:val="00127F90"/>
    <w:rsid w:val="00130AE1"/>
    <w:rsid w:val="00131CC1"/>
    <w:rsid w:val="001346A4"/>
    <w:rsid w:val="001366D5"/>
    <w:rsid w:val="00141394"/>
    <w:rsid w:val="0014748A"/>
    <w:rsid w:val="0015046A"/>
    <w:rsid w:val="00151CBB"/>
    <w:rsid w:val="00152362"/>
    <w:rsid w:val="00155BD5"/>
    <w:rsid w:val="00156EDD"/>
    <w:rsid w:val="0015753B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5187"/>
    <w:rsid w:val="00175A83"/>
    <w:rsid w:val="00175B4A"/>
    <w:rsid w:val="0018165F"/>
    <w:rsid w:val="001824F7"/>
    <w:rsid w:val="001902DD"/>
    <w:rsid w:val="001916DF"/>
    <w:rsid w:val="00193193"/>
    <w:rsid w:val="00194664"/>
    <w:rsid w:val="001951C1"/>
    <w:rsid w:val="001974FC"/>
    <w:rsid w:val="001A10CB"/>
    <w:rsid w:val="001A63D5"/>
    <w:rsid w:val="001A7904"/>
    <w:rsid w:val="001B30D0"/>
    <w:rsid w:val="001B7932"/>
    <w:rsid w:val="001C1A47"/>
    <w:rsid w:val="001C1F96"/>
    <w:rsid w:val="001C3F68"/>
    <w:rsid w:val="001C4290"/>
    <w:rsid w:val="001C463C"/>
    <w:rsid w:val="001C5FB8"/>
    <w:rsid w:val="001C6749"/>
    <w:rsid w:val="001C7105"/>
    <w:rsid w:val="001C732E"/>
    <w:rsid w:val="001D0053"/>
    <w:rsid w:val="001D2877"/>
    <w:rsid w:val="001D3C8C"/>
    <w:rsid w:val="001D3E7E"/>
    <w:rsid w:val="001D5343"/>
    <w:rsid w:val="001D62A2"/>
    <w:rsid w:val="001E16FC"/>
    <w:rsid w:val="001E2C17"/>
    <w:rsid w:val="001E6159"/>
    <w:rsid w:val="001E7373"/>
    <w:rsid w:val="001E7547"/>
    <w:rsid w:val="001E7D0B"/>
    <w:rsid w:val="001F32C0"/>
    <w:rsid w:val="001F5CD5"/>
    <w:rsid w:val="001F5F67"/>
    <w:rsid w:val="001F6550"/>
    <w:rsid w:val="001F66DB"/>
    <w:rsid w:val="001F7DF8"/>
    <w:rsid w:val="00200CEC"/>
    <w:rsid w:val="0020450C"/>
    <w:rsid w:val="00204A4B"/>
    <w:rsid w:val="00204F18"/>
    <w:rsid w:val="00211EC3"/>
    <w:rsid w:val="00212794"/>
    <w:rsid w:val="00213818"/>
    <w:rsid w:val="00213885"/>
    <w:rsid w:val="00214E6E"/>
    <w:rsid w:val="00224539"/>
    <w:rsid w:val="00232A3B"/>
    <w:rsid w:val="002342D0"/>
    <w:rsid w:val="00234914"/>
    <w:rsid w:val="00241550"/>
    <w:rsid w:val="002429C5"/>
    <w:rsid w:val="002477B0"/>
    <w:rsid w:val="00247A33"/>
    <w:rsid w:val="002521E6"/>
    <w:rsid w:val="002525B6"/>
    <w:rsid w:val="00253409"/>
    <w:rsid w:val="00254A87"/>
    <w:rsid w:val="00261DE7"/>
    <w:rsid w:val="002628C2"/>
    <w:rsid w:val="0026494D"/>
    <w:rsid w:val="002659B1"/>
    <w:rsid w:val="00265F47"/>
    <w:rsid w:val="0026CC73"/>
    <w:rsid w:val="00272B46"/>
    <w:rsid w:val="00277297"/>
    <w:rsid w:val="002823A3"/>
    <w:rsid w:val="0028289B"/>
    <w:rsid w:val="0028389F"/>
    <w:rsid w:val="002860DA"/>
    <w:rsid w:val="00287BF9"/>
    <w:rsid w:val="00292DBD"/>
    <w:rsid w:val="00293D95"/>
    <w:rsid w:val="00294339"/>
    <w:rsid w:val="00297C3B"/>
    <w:rsid w:val="00297F7F"/>
    <w:rsid w:val="002A1388"/>
    <w:rsid w:val="002A1B66"/>
    <w:rsid w:val="002A2A2F"/>
    <w:rsid w:val="002A2C63"/>
    <w:rsid w:val="002A98B2"/>
    <w:rsid w:val="002B066B"/>
    <w:rsid w:val="002B66DD"/>
    <w:rsid w:val="002C2638"/>
    <w:rsid w:val="002C31F4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6985"/>
    <w:rsid w:val="002D6E21"/>
    <w:rsid w:val="002D7593"/>
    <w:rsid w:val="002E0C50"/>
    <w:rsid w:val="002E2648"/>
    <w:rsid w:val="002E4423"/>
    <w:rsid w:val="002F048B"/>
    <w:rsid w:val="002F22F6"/>
    <w:rsid w:val="002F25D2"/>
    <w:rsid w:val="002F2B6B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6433"/>
    <w:rsid w:val="00316E17"/>
    <w:rsid w:val="00321014"/>
    <w:rsid w:val="00321E46"/>
    <w:rsid w:val="00322353"/>
    <w:rsid w:val="00324DCA"/>
    <w:rsid w:val="00331D4B"/>
    <w:rsid w:val="00331EF7"/>
    <w:rsid w:val="003325B6"/>
    <w:rsid w:val="0033558F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52DCB"/>
    <w:rsid w:val="00352F32"/>
    <w:rsid w:val="00354094"/>
    <w:rsid w:val="00354ABE"/>
    <w:rsid w:val="0035690B"/>
    <w:rsid w:val="003605A8"/>
    <w:rsid w:val="00362D56"/>
    <w:rsid w:val="00362EE6"/>
    <w:rsid w:val="00364EF8"/>
    <w:rsid w:val="0036549E"/>
    <w:rsid w:val="00365A56"/>
    <w:rsid w:val="00371B9C"/>
    <w:rsid w:val="00372E1A"/>
    <w:rsid w:val="00373B0B"/>
    <w:rsid w:val="003755C4"/>
    <w:rsid w:val="00375B82"/>
    <w:rsid w:val="00375F95"/>
    <w:rsid w:val="00376652"/>
    <w:rsid w:val="00381C60"/>
    <w:rsid w:val="00384D61"/>
    <w:rsid w:val="00387433"/>
    <w:rsid w:val="00392415"/>
    <w:rsid w:val="00393293"/>
    <w:rsid w:val="003936C6"/>
    <w:rsid w:val="00393FEB"/>
    <w:rsid w:val="00396D92"/>
    <w:rsid w:val="003974FE"/>
    <w:rsid w:val="00397E9D"/>
    <w:rsid w:val="003A3AD9"/>
    <w:rsid w:val="003A7215"/>
    <w:rsid w:val="003A75D3"/>
    <w:rsid w:val="003B354C"/>
    <w:rsid w:val="003B6800"/>
    <w:rsid w:val="003C156E"/>
    <w:rsid w:val="003C55AD"/>
    <w:rsid w:val="003C5CB4"/>
    <w:rsid w:val="003C66C2"/>
    <w:rsid w:val="003C7250"/>
    <w:rsid w:val="003D1E1F"/>
    <w:rsid w:val="003D2C45"/>
    <w:rsid w:val="003D3769"/>
    <w:rsid w:val="003D4B79"/>
    <w:rsid w:val="003E4141"/>
    <w:rsid w:val="003E5D99"/>
    <w:rsid w:val="003E7707"/>
    <w:rsid w:val="003F2479"/>
    <w:rsid w:val="003F47AD"/>
    <w:rsid w:val="003F71B5"/>
    <w:rsid w:val="004001B4"/>
    <w:rsid w:val="00400D22"/>
    <w:rsid w:val="00402E31"/>
    <w:rsid w:val="0040657A"/>
    <w:rsid w:val="00406B22"/>
    <w:rsid w:val="00410111"/>
    <w:rsid w:val="00410910"/>
    <w:rsid w:val="00411BC9"/>
    <w:rsid w:val="0041384D"/>
    <w:rsid w:val="0041394E"/>
    <w:rsid w:val="00415D46"/>
    <w:rsid w:val="00415DA6"/>
    <w:rsid w:val="004206E3"/>
    <w:rsid w:val="00422676"/>
    <w:rsid w:val="0042340A"/>
    <w:rsid w:val="00424B73"/>
    <w:rsid w:val="00425EC3"/>
    <w:rsid w:val="00431224"/>
    <w:rsid w:val="00431DF3"/>
    <w:rsid w:val="00434794"/>
    <w:rsid w:val="00435404"/>
    <w:rsid w:val="00435A88"/>
    <w:rsid w:val="00440A6A"/>
    <w:rsid w:val="004449DE"/>
    <w:rsid w:val="00445046"/>
    <w:rsid w:val="00445856"/>
    <w:rsid w:val="00450DC9"/>
    <w:rsid w:val="00451CC0"/>
    <w:rsid w:val="004528F2"/>
    <w:rsid w:val="00452984"/>
    <w:rsid w:val="004566E0"/>
    <w:rsid w:val="00457614"/>
    <w:rsid w:val="00465226"/>
    <w:rsid w:val="00466C73"/>
    <w:rsid w:val="0046789F"/>
    <w:rsid w:val="0047639E"/>
    <w:rsid w:val="0047689E"/>
    <w:rsid w:val="00476BAA"/>
    <w:rsid w:val="00481813"/>
    <w:rsid w:val="00481F46"/>
    <w:rsid w:val="004830FE"/>
    <w:rsid w:val="004859A8"/>
    <w:rsid w:val="00486043"/>
    <w:rsid w:val="00493094"/>
    <w:rsid w:val="0049778E"/>
    <w:rsid w:val="004A01C5"/>
    <w:rsid w:val="004A465F"/>
    <w:rsid w:val="004A4B76"/>
    <w:rsid w:val="004A4D53"/>
    <w:rsid w:val="004A51EF"/>
    <w:rsid w:val="004A63BC"/>
    <w:rsid w:val="004A67F7"/>
    <w:rsid w:val="004B4170"/>
    <w:rsid w:val="004B6C3E"/>
    <w:rsid w:val="004B6F1C"/>
    <w:rsid w:val="004C042E"/>
    <w:rsid w:val="004D0723"/>
    <w:rsid w:val="004D3098"/>
    <w:rsid w:val="004D4A4B"/>
    <w:rsid w:val="004D5F6E"/>
    <w:rsid w:val="004D649E"/>
    <w:rsid w:val="004D69C2"/>
    <w:rsid w:val="004E4A4D"/>
    <w:rsid w:val="004E7987"/>
    <w:rsid w:val="004F1CF8"/>
    <w:rsid w:val="004F3B0C"/>
    <w:rsid w:val="00502B32"/>
    <w:rsid w:val="00504E82"/>
    <w:rsid w:val="00506F77"/>
    <w:rsid w:val="00512252"/>
    <w:rsid w:val="0051691C"/>
    <w:rsid w:val="00517DB6"/>
    <w:rsid w:val="0052132A"/>
    <w:rsid w:val="00522260"/>
    <w:rsid w:val="005250B1"/>
    <w:rsid w:val="00525E51"/>
    <w:rsid w:val="005274DB"/>
    <w:rsid w:val="005302CF"/>
    <w:rsid w:val="00531299"/>
    <w:rsid w:val="00532ACD"/>
    <w:rsid w:val="005337F8"/>
    <w:rsid w:val="00537663"/>
    <w:rsid w:val="0053779C"/>
    <w:rsid w:val="005479FD"/>
    <w:rsid w:val="0054E496"/>
    <w:rsid w:val="0055096D"/>
    <w:rsid w:val="005518BD"/>
    <w:rsid w:val="00552969"/>
    <w:rsid w:val="00553A2F"/>
    <w:rsid w:val="00554A88"/>
    <w:rsid w:val="00556B4E"/>
    <w:rsid w:val="00560ED0"/>
    <w:rsid w:val="00562918"/>
    <w:rsid w:val="00565922"/>
    <w:rsid w:val="0057014D"/>
    <w:rsid w:val="0057170D"/>
    <w:rsid w:val="0057664D"/>
    <w:rsid w:val="0058010F"/>
    <w:rsid w:val="00580FA8"/>
    <w:rsid w:val="00581050"/>
    <w:rsid w:val="00581251"/>
    <w:rsid w:val="00581589"/>
    <w:rsid w:val="00582EF5"/>
    <w:rsid w:val="00584BE3"/>
    <w:rsid w:val="0058594B"/>
    <w:rsid w:val="00585EFD"/>
    <w:rsid w:val="005919FE"/>
    <w:rsid w:val="00591DE4"/>
    <w:rsid w:val="00592D46"/>
    <w:rsid w:val="00593E1A"/>
    <w:rsid w:val="00593FF1"/>
    <w:rsid w:val="0059753F"/>
    <w:rsid w:val="005976C2"/>
    <w:rsid w:val="00597EC7"/>
    <w:rsid w:val="005A2886"/>
    <w:rsid w:val="005A49AD"/>
    <w:rsid w:val="005A5B74"/>
    <w:rsid w:val="005A5CF5"/>
    <w:rsid w:val="005A6170"/>
    <w:rsid w:val="005A7BAB"/>
    <w:rsid w:val="005B4667"/>
    <w:rsid w:val="005B46F5"/>
    <w:rsid w:val="005B7868"/>
    <w:rsid w:val="005C0C6A"/>
    <w:rsid w:val="005C34EE"/>
    <w:rsid w:val="005C6C2B"/>
    <w:rsid w:val="005C7CD0"/>
    <w:rsid w:val="005D1E2F"/>
    <w:rsid w:val="005D2B5E"/>
    <w:rsid w:val="005D4532"/>
    <w:rsid w:val="005D4755"/>
    <w:rsid w:val="005D5A92"/>
    <w:rsid w:val="005D61AE"/>
    <w:rsid w:val="005D738B"/>
    <w:rsid w:val="005E1E01"/>
    <w:rsid w:val="005E5716"/>
    <w:rsid w:val="005F0163"/>
    <w:rsid w:val="005F3997"/>
    <w:rsid w:val="005F3E7E"/>
    <w:rsid w:val="005F5B42"/>
    <w:rsid w:val="005F738C"/>
    <w:rsid w:val="005F7655"/>
    <w:rsid w:val="00600938"/>
    <w:rsid w:val="006028D7"/>
    <w:rsid w:val="00604BFF"/>
    <w:rsid w:val="00612B9D"/>
    <w:rsid w:val="00615AC9"/>
    <w:rsid w:val="006163ED"/>
    <w:rsid w:val="006204FC"/>
    <w:rsid w:val="0062201C"/>
    <w:rsid w:val="006313CD"/>
    <w:rsid w:val="00631F99"/>
    <w:rsid w:val="00632E42"/>
    <w:rsid w:val="00633D9F"/>
    <w:rsid w:val="0063567D"/>
    <w:rsid w:val="00636916"/>
    <w:rsid w:val="00636F8D"/>
    <w:rsid w:val="00637577"/>
    <w:rsid w:val="006415CD"/>
    <w:rsid w:val="006439EB"/>
    <w:rsid w:val="006457B9"/>
    <w:rsid w:val="00646143"/>
    <w:rsid w:val="00647128"/>
    <w:rsid w:val="00647AE4"/>
    <w:rsid w:val="00651426"/>
    <w:rsid w:val="0065182E"/>
    <w:rsid w:val="00651CAE"/>
    <w:rsid w:val="00651DBC"/>
    <w:rsid w:val="00652CE0"/>
    <w:rsid w:val="00655EA3"/>
    <w:rsid w:val="006564E3"/>
    <w:rsid w:val="0065789C"/>
    <w:rsid w:val="0066278E"/>
    <w:rsid w:val="00662B9E"/>
    <w:rsid w:val="00662C15"/>
    <w:rsid w:val="00664C35"/>
    <w:rsid w:val="00664F2D"/>
    <w:rsid w:val="006668D4"/>
    <w:rsid w:val="006668D6"/>
    <w:rsid w:val="00671D6F"/>
    <w:rsid w:val="00674318"/>
    <w:rsid w:val="00675B91"/>
    <w:rsid w:val="00675CED"/>
    <w:rsid w:val="00680A90"/>
    <w:rsid w:val="00681535"/>
    <w:rsid w:val="00683142"/>
    <w:rsid w:val="006841D9"/>
    <w:rsid w:val="006844BD"/>
    <w:rsid w:val="006926CA"/>
    <w:rsid w:val="00695BE6"/>
    <w:rsid w:val="00696CF0"/>
    <w:rsid w:val="006972E6"/>
    <w:rsid w:val="006A1B41"/>
    <w:rsid w:val="006A1C74"/>
    <w:rsid w:val="006A6774"/>
    <w:rsid w:val="006A7E2F"/>
    <w:rsid w:val="006B29A9"/>
    <w:rsid w:val="006C19D5"/>
    <w:rsid w:val="006C2770"/>
    <w:rsid w:val="006C4661"/>
    <w:rsid w:val="006C5327"/>
    <w:rsid w:val="006C6ED3"/>
    <w:rsid w:val="006D0184"/>
    <w:rsid w:val="006D1E12"/>
    <w:rsid w:val="006D1F71"/>
    <w:rsid w:val="006D413A"/>
    <w:rsid w:val="006D4592"/>
    <w:rsid w:val="006D4D31"/>
    <w:rsid w:val="006D55CC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66D2"/>
    <w:rsid w:val="006F7918"/>
    <w:rsid w:val="006F7A17"/>
    <w:rsid w:val="007014D6"/>
    <w:rsid w:val="007024E1"/>
    <w:rsid w:val="007050F8"/>
    <w:rsid w:val="0070697F"/>
    <w:rsid w:val="00707D73"/>
    <w:rsid w:val="00707F4D"/>
    <w:rsid w:val="007104B6"/>
    <w:rsid w:val="00710CDE"/>
    <w:rsid w:val="0071164E"/>
    <w:rsid w:val="007138B0"/>
    <w:rsid w:val="007153E7"/>
    <w:rsid w:val="00724A98"/>
    <w:rsid w:val="00724D10"/>
    <w:rsid w:val="00725274"/>
    <w:rsid w:val="0072612D"/>
    <w:rsid w:val="00730DDA"/>
    <w:rsid w:val="00730F40"/>
    <w:rsid w:val="00731183"/>
    <w:rsid w:val="0073263C"/>
    <w:rsid w:val="00732756"/>
    <w:rsid w:val="007327BA"/>
    <w:rsid w:val="00732F33"/>
    <w:rsid w:val="007331AE"/>
    <w:rsid w:val="0073366F"/>
    <w:rsid w:val="00740E27"/>
    <w:rsid w:val="007425A7"/>
    <w:rsid w:val="0074283D"/>
    <w:rsid w:val="007432F7"/>
    <w:rsid w:val="0074389A"/>
    <w:rsid w:val="0074455C"/>
    <w:rsid w:val="00747239"/>
    <w:rsid w:val="00751A36"/>
    <w:rsid w:val="00751BDE"/>
    <w:rsid w:val="00751EE7"/>
    <w:rsid w:val="007577B4"/>
    <w:rsid w:val="00763AD4"/>
    <w:rsid w:val="0076696A"/>
    <w:rsid w:val="007675C7"/>
    <w:rsid w:val="007716D0"/>
    <w:rsid w:val="007719C2"/>
    <w:rsid w:val="007815C4"/>
    <w:rsid w:val="0078303C"/>
    <w:rsid w:val="00783280"/>
    <w:rsid w:val="00784ABE"/>
    <w:rsid w:val="007856EE"/>
    <w:rsid w:val="00785A37"/>
    <w:rsid w:val="007910E0"/>
    <w:rsid w:val="0079372B"/>
    <w:rsid w:val="00795101"/>
    <w:rsid w:val="00796D2C"/>
    <w:rsid w:val="007A15AB"/>
    <w:rsid w:val="007A1620"/>
    <w:rsid w:val="007A3A46"/>
    <w:rsid w:val="007A4AEA"/>
    <w:rsid w:val="007A5C10"/>
    <w:rsid w:val="007B34C9"/>
    <w:rsid w:val="007B3817"/>
    <w:rsid w:val="007B5BCA"/>
    <w:rsid w:val="007C0FDD"/>
    <w:rsid w:val="007C2630"/>
    <w:rsid w:val="007C5618"/>
    <w:rsid w:val="007D0A47"/>
    <w:rsid w:val="007D2801"/>
    <w:rsid w:val="007D4428"/>
    <w:rsid w:val="007D4ED0"/>
    <w:rsid w:val="007D7BFB"/>
    <w:rsid w:val="007E3118"/>
    <w:rsid w:val="007E478B"/>
    <w:rsid w:val="007E6145"/>
    <w:rsid w:val="007E63BA"/>
    <w:rsid w:val="007F04C9"/>
    <w:rsid w:val="007F2248"/>
    <w:rsid w:val="007F38ED"/>
    <w:rsid w:val="007F596E"/>
    <w:rsid w:val="007F675F"/>
    <w:rsid w:val="007F7CDB"/>
    <w:rsid w:val="00801438"/>
    <w:rsid w:val="00801E19"/>
    <w:rsid w:val="008025D9"/>
    <w:rsid w:val="00803117"/>
    <w:rsid w:val="00814082"/>
    <w:rsid w:val="00820772"/>
    <w:rsid w:val="0082120F"/>
    <w:rsid w:val="0082368F"/>
    <w:rsid w:val="00825938"/>
    <w:rsid w:val="00826485"/>
    <w:rsid w:val="00826F2F"/>
    <w:rsid w:val="00827D15"/>
    <w:rsid w:val="00830C73"/>
    <w:rsid w:val="00830F7A"/>
    <w:rsid w:val="00830F88"/>
    <w:rsid w:val="0083201A"/>
    <w:rsid w:val="008321A7"/>
    <w:rsid w:val="008378C2"/>
    <w:rsid w:val="008432FC"/>
    <w:rsid w:val="008435C5"/>
    <w:rsid w:val="00843DB6"/>
    <w:rsid w:val="008445FF"/>
    <w:rsid w:val="00851252"/>
    <w:rsid w:val="008529C9"/>
    <w:rsid w:val="00853867"/>
    <w:rsid w:val="0086044E"/>
    <w:rsid w:val="0086125A"/>
    <w:rsid w:val="008656D0"/>
    <w:rsid w:val="0086696B"/>
    <w:rsid w:val="008669AE"/>
    <w:rsid w:val="00866AE5"/>
    <w:rsid w:val="008677ED"/>
    <w:rsid w:val="0087100D"/>
    <w:rsid w:val="00872131"/>
    <w:rsid w:val="00872E69"/>
    <w:rsid w:val="00873A02"/>
    <w:rsid w:val="008740C8"/>
    <w:rsid w:val="00880667"/>
    <w:rsid w:val="00881428"/>
    <w:rsid w:val="00881F0E"/>
    <w:rsid w:val="008926B2"/>
    <w:rsid w:val="008934F5"/>
    <w:rsid w:val="008A110D"/>
    <w:rsid w:val="008A29BE"/>
    <w:rsid w:val="008A3B86"/>
    <w:rsid w:val="008A4451"/>
    <w:rsid w:val="008A47FE"/>
    <w:rsid w:val="008A5474"/>
    <w:rsid w:val="008A6A25"/>
    <w:rsid w:val="008B2A00"/>
    <w:rsid w:val="008B469E"/>
    <w:rsid w:val="008B5B65"/>
    <w:rsid w:val="008B6868"/>
    <w:rsid w:val="008C0147"/>
    <w:rsid w:val="008C2683"/>
    <w:rsid w:val="008C2F06"/>
    <w:rsid w:val="008C5C70"/>
    <w:rsid w:val="008C5F4A"/>
    <w:rsid w:val="008D21B0"/>
    <w:rsid w:val="008D4758"/>
    <w:rsid w:val="008D4CF7"/>
    <w:rsid w:val="008D4FF3"/>
    <w:rsid w:val="008D7E6E"/>
    <w:rsid w:val="008E26F8"/>
    <w:rsid w:val="008E3F91"/>
    <w:rsid w:val="008E420F"/>
    <w:rsid w:val="008E5760"/>
    <w:rsid w:val="008E6A4E"/>
    <w:rsid w:val="008F1D30"/>
    <w:rsid w:val="008F3BAD"/>
    <w:rsid w:val="008F5485"/>
    <w:rsid w:val="008F6871"/>
    <w:rsid w:val="008F7DF4"/>
    <w:rsid w:val="009023E7"/>
    <w:rsid w:val="0090541D"/>
    <w:rsid w:val="00907FC8"/>
    <w:rsid w:val="00909AAC"/>
    <w:rsid w:val="0090A038"/>
    <w:rsid w:val="009139B0"/>
    <w:rsid w:val="00913FD6"/>
    <w:rsid w:val="00914835"/>
    <w:rsid w:val="00915D5E"/>
    <w:rsid w:val="00915F25"/>
    <w:rsid w:val="00916D14"/>
    <w:rsid w:val="009213AF"/>
    <w:rsid w:val="00921991"/>
    <w:rsid w:val="00926A2B"/>
    <w:rsid w:val="009279D5"/>
    <w:rsid w:val="00927FB1"/>
    <w:rsid w:val="00931206"/>
    <w:rsid w:val="00931CEF"/>
    <w:rsid w:val="00932432"/>
    <w:rsid w:val="009324E9"/>
    <w:rsid w:val="00934028"/>
    <w:rsid w:val="009349A5"/>
    <w:rsid w:val="00934E4C"/>
    <w:rsid w:val="00937D62"/>
    <w:rsid w:val="0093B0BB"/>
    <w:rsid w:val="0094356C"/>
    <w:rsid w:val="009437AF"/>
    <w:rsid w:val="00944636"/>
    <w:rsid w:val="00945603"/>
    <w:rsid w:val="0094582D"/>
    <w:rsid w:val="00953241"/>
    <w:rsid w:val="00955720"/>
    <w:rsid w:val="00955E89"/>
    <w:rsid w:val="00956A6C"/>
    <w:rsid w:val="00957B11"/>
    <w:rsid w:val="009632D3"/>
    <w:rsid w:val="00967278"/>
    <w:rsid w:val="0096770D"/>
    <w:rsid w:val="009705D5"/>
    <w:rsid w:val="009746DC"/>
    <w:rsid w:val="00974F49"/>
    <w:rsid w:val="009751D3"/>
    <w:rsid w:val="00976DC5"/>
    <w:rsid w:val="009812FD"/>
    <w:rsid w:val="00983CEF"/>
    <w:rsid w:val="00984D4E"/>
    <w:rsid w:val="009875BA"/>
    <w:rsid w:val="00991AB0"/>
    <w:rsid w:val="00995D6C"/>
    <w:rsid w:val="009A09E1"/>
    <w:rsid w:val="009A1AB2"/>
    <w:rsid w:val="009A32EB"/>
    <w:rsid w:val="009A65E6"/>
    <w:rsid w:val="009A7CD5"/>
    <w:rsid w:val="009B0C17"/>
    <w:rsid w:val="009B2BC1"/>
    <w:rsid w:val="009B31C8"/>
    <w:rsid w:val="009B5A16"/>
    <w:rsid w:val="009B6667"/>
    <w:rsid w:val="009B7032"/>
    <w:rsid w:val="009C2A1C"/>
    <w:rsid w:val="009C3FD3"/>
    <w:rsid w:val="009C57FF"/>
    <w:rsid w:val="009C5E0F"/>
    <w:rsid w:val="009D0AE5"/>
    <w:rsid w:val="009D17BC"/>
    <w:rsid w:val="009D222C"/>
    <w:rsid w:val="009D7585"/>
    <w:rsid w:val="009D76A6"/>
    <w:rsid w:val="009D7A80"/>
    <w:rsid w:val="009E1F3A"/>
    <w:rsid w:val="009E7B2D"/>
    <w:rsid w:val="009F22D5"/>
    <w:rsid w:val="009F5A50"/>
    <w:rsid w:val="009F75E2"/>
    <w:rsid w:val="009F7638"/>
    <w:rsid w:val="009FA13D"/>
    <w:rsid w:val="00A042B5"/>
    <w:rsid w:val="00A0438D"/>
    <w:rsid w:val="00A043E1"/>
    <w:rsid w:val="00A051F4"/>
    <w:rsid w:val="00A05A59"/>
    <w:rsid w:val="00A06930"/>
    <w:rsid w:val="00A06BB0"/>
    <w:rsid w:val="00A17D5E"/>
    <w:rsid w:val="00A20673"/>
    <w:rsid w:val="00A2097F"/>
    <w:rsid w:val="00A2566B"/>
    <w:rsid w:val="00A26599"/>
    <w:rsid w:val="00A27957"/>
    <w:rsid w:val="00A32418"/>
    <w:rsid w:val="00A34E09"/>
    <w:rsid w:val="00A361C1"/>
    <w:rsid w:val="00A40155"/>
    <w:rsid w:val="00A40796"/>
    <w:rsid w:val="00A41004"/>
    <w:rsid w:val="00A427C1"/>
    <w:rsid w:val="00A42F38"/>
    <w:rsid w:val="00A4311C"/>
    <w:rsid w:val="00A44F27"/>
    <w:rsid w:val="00A45404"/>
    <w:rsid w:val="00A47A09"/>
    <w:rsid w:val="00A53D11"/>
    <w:rsid w:val="00A540C8"/>
    <w:rsid w:val="00A55886"/>
    <w:rsid w:val="00A55A97"/>
    <w:rsid w:val="00A56D75"/>
    <w:rsid w:val="00A5756E"/>
    <w:rsid w:val="00A6261D"/>
    <w:rsid w:val="00A626C1"/>
    <w:rsid w:val="00A636EF"/>
    <w:rsid w:val="00A64098"/>
    <w:rsid w:val="00A65087"/>
    <w:rsid w:val="00A667DC"/>
    <w:rsid w:val="00A66BE6"/>
    <w:rsid w:val="00A6714C"/>
    <w:rsid w:val="00A753D0"/>
    <w:rsid w:val="00A76832"/>
    <w:rsid w:val="00A76BDC"/>
    <w:rsid w:val="00A80273"/>
    <w:rsid w:val="00A80BBA"/>
    <w:rsid w:val="00A816A0"/>
    <w:rsid w:val="00A836AF"/>
    <w:rsid w:val="00A83873"/>
    <w:rsid w:val="00A84E84"/>
    <w:rsid w:val="00A85026"/>
    <w:rsid w:val="00A90FBB"/>
    <w:rsid w:val="00A92A1C"/>
    <w:rsid w:val="00A93CD2"/>
    <w:rsid w:val="00A97C24"/>
    <w:rsid w:val="00AA0309"/>
    <w:rsid w:val="00AA09AE"/>
    <w:rsid w:val="00AA55EB"/>
    <w:rsid w:val="00AA7D90"/>
    <w:rsid w:val="00AB0557"/>
    <w:rsid w:val="00AB162A"/>
    <w:rsid w:val="00AB4140"/>
    <w:rsid w:val="00AB56D8"/>
    <w:rsid w:val="00AB6609"/>
    <w:rsid w:val="00AB7A55"/>
    <w:rsid w:val="00AC0719"/>
    <w:rsid w:val="00AC2569"/>
    <w:rsid w:val="00AC29DF"/>
    <w:rsid w:val="00AC3755"/>
    <w:rsid w:val="00AC4C54"/>
    <w:rsid w:val="00AC4F7D"/>
    <w:rsid w:val="00AC6F75"/>
    <w:rsid w:val="00AD2018"/>
    <w:rsid w:val="00AD2A42"/>
    <w:rsid w:val="00AD332D"/>
    <w:rsid w:val="00AD33F2"/>
    <w:rsid w:val="00AD3422"/>
    <w:rsid w:val="00AD5553"/>
    <w:rsid w:val="00AD59E1"/>
    <w:rsid w:val="00AE565A"/>
    <w:rsid w:val="00AE5EBF"/>
    <w:rsid w:val="00AE610D"/>
    <w:rsid w:val="00AE6431"/>
    <w:rsid w:val="00AF1231"/>
    <w:rsid w:val="00AF2619"/>
    <w:rsid w:val="00AF4972"/>
    <w:rsid w:val="00AF634C"/>
    <w:rsid w:val="00AF66BE"/>
    <w:rsid w:val="00B0133C"/>
    <w:rsid w:val="00B027BB"/>
    <w:rsid w:val="00B04EE5"/>
    <w:rsid w:val="00B07497"/>
    <w:rsid w:val="00B106A9"/>
    <w:rsid w:val="00B10E7F"/>
    <w:rsid w:val="00B11B3B"/>
    <w:rsid w:val="00B14152"/>
    <w:rsid w:val="00B147E0"/>
    <w:rsid w:val="00B21000"/>
    <w:rsid w:val="00B240F4"/>
    <w:rsid w:val="00B24263"/>
    <w:rsid w:val="00B27006"/>
    <w:rsid w:val="00B274B7"/>
    <w:rsid w:val="00B30203"/>
    <w:rsid w:val="00B3161D"/>
    <w:rsid w:val="00B3177B"/>
    <w:rsid w:val="00B330DB"/>
    <w:rsid w:val="00B3358B"/>
    <w:rsid w:val="00B3500E"/>
    <w:rsid w:val="00B37741"/>
    <w:rsid w:val="00B407C7"/>
    <w:rsid w:val="00B42EEC"/>
    <w:rsid w:val="00B46068"/>
    <w:rsid w:val="00B46788"/>
    <w:rsid w:val="00B46AC8"/>
    <w:rsid w:val="00B46FEA"/>
    <w:rsid w:val="00B47AE3"/>
    <w:rsid w:val="00B47C1D"/>
    <w:rsid w:val="00B50A76"/>
    <w:rsid w:val="00B53623"/>
    <w:rsid w:val="00B53D68"/>
    <w:rsid w:val="00B5591F"/>
    <w:rsid w:val="00B6359C"/>
    <w:rsid w:val="00B64399"/>
    <w:rsid w:val="00B671FB"/>
    <w:rsid w:val="00B709C8"/>
    <w:rsid w:val="00B73D29"/>
    <w:rsid w:val="00B75695"/>
    <w:rsid w:val="00B76251"/>
    <w:rsid w:val="00B809E4"/>
    <w:rsid w:val="00B80ACC"/>
    <w:rsid w:val="00B81E75"/>
    <w:rsid w:val="00B84854"/>
    <w:rsid w:val="00B87110"/>
    <w:rsid w:val="00B8773C"/>
    <w:rsid w:val="00B90583"/>
    <w:rsid w:val="00B905AD"/>
    <w:rsid w:val="00B916DF"/>
    <w:rsid w:val="00B91FE8"/>
    <w:rsid w:val="00B9551F"/>
    <w:rsid w:val="00B9556C"/>
    <w:rsid w:val="00B95EF6"/>
    <w:rsid w:val="00B966C6"/>
    <w:rsid w:val="00BA45C5"/>
    <w:rsid w:val="00BA6869"/>
    <w:rsid w:val="00BA6F98"/>
    <w:rsid w:val="00BA70B7"/>
    <w:rsid w:val="00BB628A"/>
    <w:rsid w:val="00BB7D6E"/>
    <w:rsid w:val="00BC052B"/>
    <w:rsid w:val="00BC2FC4"/>
    <w:rsid w:val="00BD3A37"/>
    <w:rsid w:val="00BD5E0F"/>
    <w:rsid w:val="00BD64D8"/>
    <w:rsid w:val="00BD70E1"/>
    <w:rsid w:val="00BD7B52"/>
    <w:rsid w:val="00BE045C"/>
    <w:rsid w:val="00BE20E3"/>
    <w:rsid w:val="00BE3FA5"/>
    <w:rsid w:val="00BE4122"/>
    <w:rsid w:val="00BE5A02"/>
    <w:rsid w:val="00BE5D95"/>
    <w:rsid w:val="00BE60C4"/>
    <w:rsid w:val="00BE629A"/>
    <w:rsid w:val="00BE69F0"/>
    <w:rsid w:val="00BF1090"/>
    <w:rsid w:val="00BF1723"/>
    <w:rsid w:val="00BF3B24"/>
    <w:rsid w:val="00BF3CD4"/>
    <w:rsid w:val="00BF7DCB"/>
    <w:rsid w:val="00C00011"/>
    <w:rsid w:val="00C0086F"/>
    <w:rsid w:val="00C0098C"/>
    <w:rsid w:val="00C0240B"/>
    <w:rsid w:val="00C04A95"/>
    <w:rsid w:val="00C14401"/>
    <w:rsid w:val="00C170B4"/>
    <w:rsid w:val="00C17CEA"/>
    <w:rsid w:val="00C20D62"/>
    <w:rsid w:val="00C226A6"/>
    <w:rsid w:val="00C25259"/>
    <w:rsid w:val="00C26046"/>
    <w:rsid w:val="00C26B29"/>
    <w:rsid w:val="00C278D4"/>
    <w:rsid w:val="00C306DF"/>
    <w:rsid w:val="00C30B0A"/>
    <w:rsid w:val="00C3177B"/>
    <w:rsid w:val="00C32007"/>
    <w:rsid w:val="00C33BDC"/>
    <w:rsid w:val="00C3415F"/>
    <w:rsid w:val="00C34781"/>
    <w:rsid w:val="00C362EE"/>
    <w:rsid w:val="00C367C3"/>
    <w:rsid w:val="00C40E23"/>
    <w:rsid w:val="00C4133E"/>
    <w:rsid w:val="00C4261F"/>
    <w:rsid w:val="00C4292A"/>
    <w:rsid w:val="00C446F1"/>
    <w:rsid w:val="00C44868"/>
    <w:rsid w:val="00C45C40"/>
    <w:rsid w:val="00C461B7"/>
    <w:rsid w:val="00C46509"/>
    <w:rsid w:val="00C46D0B"/>
    <w:rsid w:val="00C47057"/>
    <w:rsid w:val="00C4734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62225"/>
    <w:rsid w:val="00C63FB2"/>
    <w:rsid w:val="00C6450B"/>
    <w:rsid w:val="00C65E0B"/>
    <w:rsid w:val="00C7277B"/>
    <w:rsid w:val="00C72E33"/>
    <w:rsid w:val="00C7314B"/>
    <w:rsid w:val="00C732D3"/>
    <w:rsid w:val="00C7471B"/>
    <w:rsid w:val="00C76035"/>
    <w:rsid w:val="00C80C1D"/>
    <w:rsid w:val="00C81A00"/>
    <w:rsid w:val="00C83755"/>
    <w:rsid w:val="00C83BD6"/>
    <w:rsid w:val="00C852CA"/>
    <w:rsid w:val="00C85C7B"/>
    <w:rsid w:val="00C868B5"/>
    <w:rsid w:val="00C91FBF"/>
    <w:rsid w:val="00C92109"/>
    <w:rsid w:val="00C93279"/>
    <w:rsid w:val="00C944AF"/>
    <w:rsid w:val="00C969C4"/>
    <w:rsid w:val="00C96F4E"/>
    <w:rsid w:val="00CA0C45"/>
    <w:rsid w:val="00CA0E5E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C00AB"/>
    <w:rsid w:val="00CC1276"/>
    <w:rsid w:val="00CC20F2"/>
    <w:rsid w:val="00CC3BC1"/>
    <w:rsid w:val="00CC435A"/>
    <w:rsid w:val="00CC4C13"/>
    <w:rsid w:val="00CD080F"/>
    <w:rsid w:val="00CD3B9E"/>
    <w:rsid w:val="00CD437A"/>
    <w:rsid w:val="00CD6615"/>
    <w:rsid w:val="00CD7769"/>
    <w:rsid w:val="00CE0749"/>
    <w:rsid w:val="00CE1535"/>
    <w:rsid w:val="00CE5A4D"/>
    <w:rsid w:val="00CE655A"/>
    <w:rsid w:val="00CF1666"/>
    <w:rsid w:val="00CF234F"/>
    <w:rsid w:val="00CF449E"/>
    <w:rsid w:val="00CF666C"/>
    <w:rsid w:val="00CF723A"/>
    <w:rsid w:val="00CF7625"/>
    <w:rsid w:val="00CF79B7"/>
    <w:rsid w:val="00D014AB"/>
    <w:rsid w:val="00D14297"/>
    <w:rsid w:val="00D16275"/>
    <w:rsid w:val="00D17446"/>
    <w:rsid w:val="00D209F8"/>
    <w:rsid w:val="00D216B7"/>
    <w:rsid w:val="00D2294F"/>
    <w:rsid w:val="00D23316"/>
    <w:rsid w:val="00D23DFB"/>
    <w:rsid w:val="00D274B0"/>
    <w:rsid w:val="00D27E88"/>
    <w:rsid w:val="00D306FC"/>
    <w:rsid w:val="00D322E1"/>
    <w:rsid w:val="00D335FB"/>
    <w:rsid w:val="00D4156A"/>
    <w:rsid w:val="00D4187A"/>
    <w:rsid w:val="00D437FD"/>
    <w:rsid w:val="00D44D5F"/>
    <w:rsid w:val="00D467CC"/>
    <w:rsid w:val="00D538CE"/>
    <w:rsid w:val="00D54D8F"/>
    <w:rsid w:val="00D558BB"/>
    <w:rsid w:val="00D60B80"/>
    <w:rsid w:val="00D61639"/>
    <w:rsid w:val="00D62069"/>
    <w:rsid w:val="00D62B70"/>
    <w:rsid w:val="00D6496A"/>
    <w:rsid w:val="00D66FB2"/>
    <w:rsid w:val="00D6CDC4"/>
    <w:rsid w:val="00D71227"/>
    <w:rsid w:val="00D73D27"/>
    <w:rsid w:val="00D77318"/>
    <w:rsid w:val="00D77768"/>
    <w:rsid w:val="00D77E30"/>
    <w:rsid w:val="00D81367"/>
    <w:rsid w:val="00D82049"/>
    <w:rsid w:val="00D84E3E"/>
    <w:rsid w:val="00D853D1"/>
    <w:rsid w:val="00D932B6"/>
    <w:rsid w:val="00D95E94"/>
    <w:rsid w:val="00D9C9D0"/>
    <w:rsid w:val="00DA218C"/>
    <w:rsid w:val="00DA45F5"/>
    <w:rsid w:val="00DA53CB"/>
    <w:rsid w:val="00DA639B"/>
    <w:rsid w:val="00DB490E"/>
    <w:rsid w:val="00DC08F5"/>
    <w:rsid w:val="00DD14A3"/>
    <w:rsid w:val="00DD1A72"/>
    <w:rsid w:val="00DD2978"/>
    <w:rsid w:val="00DD29C2"/>
    <w:rsid w:val="00DD2CF4"/>
    <w:rsid w:val="00DD341C"/>
    <w:rsid w:val="00DD4923"/>
    <w:rsid w:val="00DE211F"/>
    <w:rsid w:val="00DE5002"/>
    <w:rsid w:val="00DE5181"/>
    <w:rsid w:val="00DE524B"/>
    <w:rsid w:val="00DE607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61BB"/>
    <w:rsid w:val="00E06BBD"/>
    <w:rsid w:val="00E10B50"/>
    <w:rsid w:val="00E14878"/>
    <w:rsid w:val="00E177EE"/>
    <w:rsid w:val="00E2340E"/>
    <w:rsid w:val="00E23ADD"/>
    <w:rsid w:val="00E27E51"/>
    <w:rsid w:val="00E301B8"/>
    <w:rsid w:val="00E316B9"/>
    <w:rsid w:val="00E31F08"/>
    <w:rsid w:val="00E32B6B"/>
    <w:rsid w:val="00E3313A"/>
    <w:rsid w:val="00E37181"/>
    <w:rsid w:val="00E4075B"/>
    <w:rsid w:val="00E43681"/>
    <w:rsid w:val="00E443A9"/>
    <w:rsid w:val="00E46DCD"/>
    <w:rsid w:val="00E46F28"/>
    <w:rsid w:val="00E51421"/>
    <w:rsid w:val="00E5164D"/>
    <w:rsid w:val="00E51B5E"/>
    <w:rsid w:val="00E531ED"/>
    <w:rsid w:val="00E54DE9"/>
    <w:rsid w:val="00E565AC"/>
    <w:rsid w:val="00E60E08"/>
    <w:rsid w:val="00E61D88"/>
    <w:rsid w:val="00E630E6"/>
    <w:rsid w:val="00E6370E"/>
    <w:rsid w:val="00E63B7D"/>
    <w:rsid w:val="00E66467"/>
    <w:rsid w:val="00E67DF1"/>
    <w:rsid w:val="00E70C6C"/>
    <w:rsid w:val="00E70F6E"/>
    <w:rsid w:val="00E70FB9"/>
    <w:rsid w:val="00E7116F"/>
    <w:rsid w:val="00E744BD"/>
    <w:rsid w:val="00E74EE8"/>
    <w:rsid w:val="00E7CC25"/>
    <w:rsid w:val="00E802F1"/>
    <w:rsid w:val="00E90B83"/>
    <w:rsid w:val="00E90D84"/>
    <w:rsid w:val="00E93BF6"/>
    <w:rsid w:val="00E97D9A"/>
    <w:rsid w:val="00EA019A"/>
    <w:rsid w:val="00EA0486"/>
    <w:rsid w:val="00EA119B"/>
    <w:rsid w:val="00EA255B"/>
    <w:rsid w:val="00EA2C2A"/>
    <w:rsid w:val="00EA4F2D"/>
    <w:rsid w:val="00EA57CD"/>
    <w:rsid w:val="00EA598F"/>
    <w:rsid w:val="00EA5AC6"/>
    <w:rsid w:val="00EA6556"/>
    <w:rsid w:val="00EA6B85"/>
    <w:rsid w:val="00EA7D8E"/>
    <w:rsid w:val="00EB02FB"/>
    <w:rsid w:val="00EB04EC"/>
    <w:rsid w:val="00EB3068"/>
    <w:rsid w:val="00EB3331"/>
    <w:rsid w:val="00EB3B2A"/>
    <w:rsid w:val="00EB6789"/>
    <w:rsid w:val="00EB7B3E"/>
    <w:rsid w:val="00EC1502"/>
    <w:rsid w:val="00EC2C9D"/>
    <w:rsid w:val="00EC3208"/>
    <w:rsid w:val="00EC3FFE"/>
    <w:rsid w:val="00EC5084"/>
    <w:rsid w:val="00ED2297"/>
    <w:rsid w:val="00ED26DE"/>
    <w:rsid w:val="00ED3D32"/>
    <w:rsid w:val="00ED410D"/>
    <w:rsid w:val="00ED6161"/>
    <w:rsid w:val="00ED7676"/>
    <w:rsid w:val="00ED7EA9"/>
    <w:rsid w:val="00EE0C66"/>
    <w:rsid w:val="00EE297F"/>
    <w:rsid w:val="00EE6203"/>
    <w:rsid w:val="00EE7DFF"/>
    <w:rsid w:val="00EF3E88"/>
    <w:rsid w:val="00EF6303"/>
    <w:rsid w:val="00EF7B87"/>
    <w:rsid w:val="00F011AE"/>
    <w:rsid w:val="00F02BC6"/>
    <w:rsid w:val="00F075A7"/>
    <w:rsid w:val="00F1273F"/>
    <w:rsid w:val="00F13904"/>
    <w:rsid w:val="00F13D13"/>
    <w:rsid w:val="00F17E73"/>
    <w:rsid w:val="00F207A7"/>
    <w:rsid w:val="00F2170A"/>
    <w:rsid w:val="00F21A9D"/>
    <w:rsid w:val="00F21B07"/>
    <w:rsid w:val="00F21EA1"/>
    <w:rsid w:val="00F226D6"/>
    <w:rsid w:val="00F22EC0"/>
    <w:rsid w:val="00F23483"/>
    <w:rsid w:val="00F24949"/>
    <w:rsid w:val="00F309E2"/>
    <w:rsid w:val="00F35BCA"/>
    <w:rsid w:val="00F37338"/>
    <w:rsid w:val="00F411AF"/>
    <w:rsid w:val="00F419C5"/>
    <w:rsid w:val="00F43B02"/>
    <w:rsid w:val="00F443E7"/>
    <w:rsid w:val="00F44787"/>
    <w:rsid w:val="00F44B7B"/>
    <w:rsid w:val="00F457FF"/>
    <w:rsid w:val="00F460EB"/>
    <w:rsid w:val="00F5021C"/>
    <w:rsid w:val="00F51115"/>
    <w:rsid w:val="00F51E6E"/>
    <w:rsid w:val="00F57360"/>
    <w:rsid w:val="00F61B9D"/>
    <w:rsid w:val="00F6212A"/>
    <w:rsid w:val="00F630A7"/>
    <w:rsid w:val="00F660B3"/>
    <w:rsid w:val="00F733F4"/>
    <w:rsid w:val="00F75CF1"/>
    <w:rsid w:val="00F84473"/>
    <w:rsid w:val="00F852F9"/>
    <w:rsid w:val="00F8669E"/>
    <w:rsid w:val="00F8705A"/>
    <w:rsid w:val="00F8727A"/>
    <w:rsid w:val="00F87E90"/>
    <w:rsid w:val="00F9015A"/>
    <w:rsid w:val="00F91AC8"/>
    <w:rsid w:val="00F9347A"/>
    <w:rsid w:val="00FA59C8"/>
    <w:rsid w:val="00FA5FD4"/>
    <w:rsid w:val="00FA6889"/>
    <w:rsid w:val="00FB202D"/>
    <w:rsid w:val="00FB234D"/>
    <w:rsid w:val="00FB687B"/>
    <w:rsid w:val="00FB6B54"/>
    <w:rsid w:val="00FC09BA"/>
    <w:rsid w:val="00FC5F82"/>
    <w:rsid w:val="00FC69F8"/>
    <w:rsid w:val="00FC7748"/>
    <w:rsid w:val="00FC7AC7"/>
    <w:rsid w:val="00FD152B"/>
    <w:rsid w:val="00FD164D"/>
    <w:rsid w:val="00FD227B"/>
    <w:rsid w:val="00FD353E"/>
    <w:rsid w:val="00FE49EF"/>
    <w:rsid w:val="00FF138C"/>
    <w:rsid w:val="00FF4428"/>
    <w:rsid w:val="00FF50F9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277B40"/>
  <w15:chartTrackingRefBased/>
  <w15:docId w15:val="{23DC08DE-B5DC-4F50-BD6E-2930B654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 w:cs="Arial"/>
      <w:b/>
      <w:bCs/>
    </w:rPr>
  </w:style>
  <w:style w:type="paragraph" w:styleId="Nagwek3">
    <w:name w:val="heading 3"/>
    <w:basedOn w:val="Normalny"/>
    <w:next w:val="Normalny"/>
    <w:qFormat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after="0" w:line="360" w:lineRule="auto"/>
      <w:jc w:val="center"/>
      <w:outlineLvl w:val="3"/>
    </w:pPr>
    <w:rPr>
      <w:rFonts w:ascii="Arial" w:eastAsia="Times New Roman" w:hAnsi="Arial" w:cs="Arial"/>
      <w:b/>
      <w:bCs/>
      <w:sz w:val="24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basedOn w:val="Normalny"/>
    <w:link w:val="AkapitzlistZnak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9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semiHidden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semiHidden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link w:val="Akapitzlist"/>
    <w:locked/>
    <w:rsid w:val="00EA7D8E"/>
    <w:rPr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EEE4B-4AC1-4C38-8ABF-AA897514C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MFiPR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Ulatowska Anna</cp:lastModifiedBy>
  <cp:revision>28</cp:revision>
  <cp:lastPrinted>2022-11-28T11:55:00Z</cp:lastPrinted>
  <dcterms:created xsi:type="dcterms:W3CDTF">2023-02-09T12:09:00Z</dcterms:created>
  <dcterms:modified xsi:type="dcterms:W3CDTF">2023-06-13T06:28:00Z</dcterms:modified>
</cp:coreProperties>
</file>